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4C916"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0B367687" w14:textId="77777777">
        <w:tc>
          <w:tcPr>
            <w:tcW w:w="10419" w:type="dxa"/>
          </w:tcPr>
          <w:p w14:paraId="1AB330FA" w14:textId="77777777" w:rsidR="00472B25" w:rsidRDefault="00472B25">
            <w:pPr>
              <w:pStyle w:val="Pieddepage"/>
              <w:tabs>
                <w:tab w:val="clear" w:pos="4536"/>
                <w:tab w:val="clear" w:pos="9072"/>
              </w:tabs>
              <w:jc w:val="center"/>
              <w:rPr>
                <w:rFonts w:ascii="Arial" w:hAnsi="Arial" w:cs="Arial"/>
              </w:rPr>
            </w:pPr>
          </w:p>
          <w:p w14:paraId="676AB472" w14:textId="203C2ECA" w:rsidR="00472B25" w:rsidRDefault="0012157E" w:rsidP="00427529">
            <w:pPr>
              <w:pStyle w:val="Pieddepage"/>
              <w:tabs>
                <w:tab w:val="clear" w:pos="4536"/>
                <w:tab w:val="clear" w:pos="9072"/>
              </w:tabs>
              <w:jc w:val="center"/>
            </w:pPr>
            <w:r w:rsidRPr="00112715">
              <w:rPr>
                <w:rFonts w:ascii="Verdana" w:hAnsi="Verdana"/>
                <w:noProof/>
                <w:sz w:val="16"/>
                <w:szCs w:val="16"/>
              </w:rPr>
              <w:drawing>
                <wp:inline distT="0" distB="0" distL="0" distR="0" wp14:anchorId="09B8283E" wp14:editId="3FDBB920">
                  <wp:extent cx="1409700" cy="342900"/>
                  <wp:effectExtent l="0" t="0" r="0" b="0"/>
                  <wp:docPr id="1" name="Image 2" descr="Une image contenant dessi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dessin&#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9700" cy="342900"/>
                          </a:xfrm>
                          <a:prstGeom prst="rect">
                            <a:avLst/>
                          </a:prstGeom>
                          <a:noFill/>
                          <a:ln>
                            <a:noFill/>
                          </a:ln>
                        </pic:spPr>
                      </pic:pic>
                    </a:graphicData>
                  </a:graphic>
                </wp:inline>
              </w:drawing>
            </w:r>
          </w:p>
          <w:p w14:paraId="03995A27" w14:textId="77777777" w:rsidR="00427529" w:rsidRDefault="00427529" w:rsidP="00427529">
            <w:pPr>
              <w:pStyle w:val="Pieddepage"/>
              <w:tabs>
                <w:tab w:val="clear" w:pos="4536"/>
                <w:tab w:val="clear" w:pos="9072"/>
              </w:tabs>
              <w:jc w:val="center"/>
            </w:pPr>
          </w:p>
          <w:p w14:paraId="2D242A63" w14:textId="77777777" w:rsidR="0052676E" w:rsidRDefault="0052676E" w:rsidP="00427529">
            <w:pPr>
              <w:pStyle w:val="Pieddepage"/>
              <w:tabs>
                <w:tab w:val="clear" w:pos="4536"/>
                <w:tab w:val="clear" w:pos="9072"/>
              </w:tabs>
              <w:jc w:val="center"/>
            </w:pPr>
          </w:p>
          <w:p w14:paraId="5F7AF5D9" w14:textId="77777777" w:rsidR="00427529" w:rsidRDefault="00427529" w:rsidP="00427529">
            <w:pPr>
              <w:pStyle w:val="Pieddepage"/>
              <w:tabs>
                <w:tab w:val="clear" w:pos="4536"/>
                <w:tab w:val="clear" w:pos="9072"/>
              </w:tabs>
              <w:jc w:val="center"/>
            </w:pPr>
          </w:p>
        </w:tc>
      </w:tr>
    </w:tbl>
    <w:p w14:paraId="436DD3B6" w14:textId="77777777" w:rsidR="00472B25" w:rsidRDefault="00472B25">
      <w:pPr>
        <w:sectPr w:rsidR="00472B25">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59F30F3A" w14:textId="77777777">
        <w:tc>
          <w:tcPr>
            <w:tcW w:w="9288" w:type="dxa"/>
            <w:shd w:val="clear" w:color="auto" w:fill="66CCFF"/>
          </w:tcPr>
          <w:p w14:paraId="675FCF92"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61AB07CD" w14:textId="77777777" w:rsidR="00472B25" w:rsidRDefault="00472B25">
            <w:pPr>
              <w:pStyle w:val="Titre8"/>
              <w:tabs>
                <w:tab w:val="num" w:pos="0"/>
                <w:tab w:val="right" w:pos="9639"/>
              </w:tabs>
              <w:rPr>
                <w:sz w:val="28"/>
                <w:szCs w:val="28"/>
              </w:rPr>
            </w:pPr>
            <w:r>
              <w:rPr>
                <w:caps/>
                <w:sz w:val="28"/>
                <w:szCs w:val="28"/>
              </w:rPr>
              <w:t>DECLARATION DU candidat INDIVIDUEL</w:t>
            </w:r>
          </w:p>
          <w:p w14:paraId="795735A9"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21B28DB5" w14:textId="77777777" w:rsidR="00472B25" w:rsidRDefault="00472B25">
            <w:pPr>
              <w:pStyle w:val="Titre8"/>
              <w:tabs>
                <w:tab w:val="num" w:pos="0"/>
                <w:tab w:val="right" w:pos="9639"/>
              </w:tabs>
              <w:spacing w:before="120" w:after="120"/>
            </w:pPr>
            <w:r>
              <w:rPr>
                <w:caps/>
                <w:sz w:val="28"/>
                <w:szCs w:val="28"/>
              </w:rPr>
              <w:t>DC2</w:t>
            </w:r>
          </w:p>
        </w:tc>
      </w:tr>
    </w:tbl>
    <w:p w14:paraId="5C9BFFEE" w14:textId="77777777" w:rsidR="00AA372E" w:rsidRDefault="00AA372E" w:rsidP="00AA372E">
      <w:pPr>
        <w:pStyle w:val="Titre2"/>
        <w:jc w:val="both"/>
        <w:rPr>
          <w:rFonts w:ascii="Arial" w:hAnsi="Arial" w:cs="Arial"/>
          <w:b w:val="0"/>
          <w:bCs w:val="0"/>
          <w:i/>
          <w:iCs/>
          <w:sz w:val="18"/>
          <w:szCs w:val="18"/>
        </w:rPr>
      </w:pPr>
    </w:p>
    <w:p w14:paraId="67B641D3" w14:textId="77777777" w:rsidR="0052676E" w:rsidRPr="0052676E" w:rsidRDefault="0052676E" w:rsidP="0052676E"/>
    <w:tbl>
      <w:tblPr>
        <w:tblW w:w="0" w:type="auto"/>
        <w:tblLayout w:type="fixed"/>
        <w:tblCellMar>
          <w:left w:w="71" w:type="dxa"/>
          <w:right w:w="71" w:type="dxa"/>
        </w:tblCellMar>
        <w:tblLook w:val="0000" w:firstRow="0" w:lastRow="0" w:firstColumn="0" w:lastColumn="0" w:noHBand="0" w:noVBand="0"/>
      </w:tblPr>
      <w:tblGrid>
        <w:gridCol w:w="10331"/>
      </w:tblGrid>
      <w:tr w:rsidR="0052676E" w:rsidRPr="0052676E" w14:paraId="0FAEAEA1" w14:textId="77777777">
        <w:tc>
          <w:tcPr>
            <w:tcW w:w="10331" w:type="dxa"/>
            <w:shd w:val="clear" w:color="auto" w:fill="66CCFF"/>
          </w:tcPr>
          <w:p w14:paraId="560818DD" w14:textId="77777777" w:rsidR="00472B25" w:rsidRPr="0052676E" w:rsidRDefault="00472B25" w:rsidP="0052676E">
            <w:pPr>
              <w:tabs>
                <w:tab w:val="left" w:pos="-142"/>
                <w:tab w:val="left" w:pos="4111"/>
              </w:tabs>
              <w:jc w:val="both"/>
              <w:rPr>
                <w:rFonts w:ascii="Arial" w:hAnsi="Arial" w:cs="Arial"/>
                <w:i/>
                <w:iCs/>
                <w:sz w:val="18"/>
                <w:szCs w:val="18"/>
              </w:rPr>
            </w:pPr>
            <w:r w:rsidRPr="0052676E">
              <w:rPr>
                <w:rFonts w:ascii="Arial" w:hAnsi="Arial" w:cs="Arial"/>
                <w:b/>
                <w:bCs/>
                <w:sz w:val="22"/>
                <w:szCs w:val="22"/>
              </w:rPr>
              <w:t xml:space="preserve">A - </w:t>
            </w:r>
            <w:r w:rsidR="004C6E53" w:rsidRPr="0052676E">
              <w:rPr>
                <w:rFonts w:ascii="Arial" w:hAnsi="Arial" w:cs="Arial"/>
                <w:b/>
                <w:sz w:val="22"/>
                <w:szCs w:val="22"/>
              </w:rPr>
              <w:t xml:space="preserve">Identification  </w:t>
            </w:r>
            <w:r w:rsidR="00536370">
              <w:rPr>
                <w:rFonts w:ascii="Arial" w:hAnsi="Arial" w:cs="Arial"/>
                <w:b/>
                <w:sz w:val="22"/>
                <w:szCs w:val="22"/>
              </w:rPr>
              <w:t>du pouvoir adjudicateur</w:t>
            </w:r>
          </w:p>
        </w:tc>
      </w:tr>
    </w:tbl>
    <w:p w14:paraId="3B6E0FE2" w14:textId="77777777" w:rsidR="004C6E53" w:rsidRDefault="004C6E53" w:rsidP="004C6E53">
      <w:pPr>
        <w:jc w:val="both"/>
        <w:rPr>
          <w:rFonts w:ascii="Arial" w:hAnsi="Arial" w:cs="Arial"/>
        </w:rPr>
      </w:pPr>
    </w:p>
    <w:p w14:paraId="08643030" w14:textId="77777777" w:rsidR="004C6E53" w:rsidRPr="0052676E" w:rsidRDefault="004C6E53" w:rsidP="004C6E53">
      <w:pPr>
        <w:jc w:val="both"/>
        <w:rPr>
          <w:rFonts w:ascii="Verdana" w:hAnsi="Verdana" w:cs="Arial"/>
          <w:lang w:eastAsia="fr-FR"/>
        </w:rPr>
      </w:pPr>
      <w:r w:rsidRPr="0052676E">
        <w:rPr>
          <w:rFonts w:ascii="Verdana" w:hAnsi="Verdana" w:cs="Arial"/>
        </w:rPr>
        <w:t>CHAMBRE DE COMMERCE ET D’INDUSTRIE TERRITORIALE DU PAYS D’ARLES</w:t>
      </w:r>
    </w:p>
    <w:p w14:paraId="0699682C" w14:textId="77777777" w:rsidR="004C6E53" w:rsidRPr="0052676E" w:rsidRDefault="004C6E53" w:rsidP="004C6E53">
      <w:pPr>
        <w:jc w:val="both"/>
        <w:rPr>
          <w:rFonts w:ascii="Verdana" w:hAnsi="Verdana" w:cs="Arial"/>
        </w:rPr>
      </w:pPr>
      <w:r w:rsidRPr="0052676E">
        <w:rPr>
          <w:rFonts w:ascii="Verdana" w:hAnsi="Verdana" w:cs="Arial"/>
        </w:rPr>
        <w:t>Avenue de la 1</w:t>
      </w:r>
      <w:r w:rsidRPr="0052676E">
        <w:rPr>
          <w:rFonts w:ascii="Verdana" w:hAnsi="Verdana" w:cs="Arial"/>
          <w:vertAlign w:val="superscript"/>
        </w:rPr>
        <w:t>ère</w:t>
      </w:r>
      <w:r w:rsidRPr="0052676E">
        <w:rPr>
          <w:rFonts w:ascii="Verdana" w:hAnsi="Verdana" w:cs="Arial"/>
        </w:rPr>
        <w:t xml:space="preserve"> Division France Libre – BP 10039</w:t>
      </w:r>
    </w:p>
    <w:p w14:paraId="463E2571" w14:textId="77777777" w:rsidR="004C6E53" w:rsidRPr="0052676E" w:rsidRDefault="004C6E53" w:rsidP="004C6E53">
      <w:pPr>
        <w:jc w:val="both"/>
        <w:rPr>
          <w:rFonts w:ascii="Verdana" w:hAnsi="Verdana" w:cs="Arial"/>
        </w:rPr>
      </w:pPr>
      <w:r w:rsidRPr="0052676E">
        <w:rPr>
          <w:rFonts w:ascii="Verdana" w:hAnsi="Verdana" w:cs="Arial"/>
        </w:rPr>
        <w:t>13633 ARLES CEDEX</w:t>
      </w:r>
    </w:p>
    <w:p w14:paraId="592F4880" w14:textId="77777777" w:rsidR="004C6E53" w:rsidRPr="0052676E" w:rsidRDefault="004C6E53" w:rsidP="004C6E53">
      <w:pPr>
        <w:jc w:val="both"/>
        <w:rPr>
          <w:rFonts w:ascii="Verdana" w:hAnsi="Verdana" w:cs="Arial"/>
        </w:rPr>
      </w:pPr>
      <w:r w:rsidRPr="0052676E">
        <w:rPr>
          <w:rFonts w:ascii="Verdana" w:hAnsi="Verdana" w:cs="Arial"/>
        </w:rPr>
        <w:t>Tel : 04.90.99.08.08</w:t>
      </w:r>
    </w:p>
    <w:p w14:paraId="05FD3849" w14:textId="77777777" w:rsidR="004C6E53" w:rsidRPr="0052676E" w:rsidRDefault="004C6E53" w:rsidP="004C6E53">
      <w:pPr>
        <w:jc w:val="both"/>
        <w:rPr>
          <w:rFonts w:ascii="Verdana" w:hAnsi="Verdana" w:cs="Arial"/>
        </w:rPr>
      </w:pPr>
      <w:r w:rsidRPr="0052676E">
        <w:rPr>
          <w:rFonts w:ascii="Verdana" w:hAnsi="Verdana" w:cs="Arial"/>
        </w:rPr>
        <w:t>Fax : 04.90.99.08.00</w:t>
      </w:r>
    </w:p>
    <w:p w14:paraId="5E64FD91" w14:textId="77777777" w:rsidR="004C6E53" w:rsidRPr="0052676E" w:rsidRDefault="004C6E53" w:rsidP="004C6E53">
      <w:pPr>
        <w:jc w:val="both"/>
        <w:rPr>
          <w:rFonts w:ascii="Verdana" w:hAnsi="Verdana" w:cs="Arial"/>
        </w:rPr>
      </w:pPr>
      <w:r w:rsidRPr="0052676E">
        <w:rPr>
          <w:rFonts w:ascii="Verdana" w:hAnsi="Verdana" w:cs="Arial"/>
        </w:rPr>
        <w:t>Courriel : marchepublic@arles.cci.fr</w:t>
      </w:r>
    </w:p>
    <w:p w14:paraId="63609497" w14:textId="77777777" w:rsidR="004C6E53" w:rsidRPr="0052676E" w:rsidRDefault="004C6E53" w:rsidP="004C6E53">
      <w:pPr>
        <w:jc w:val="both"/>
        <w:rPr>
          <w:rFonts w:ascii="Verdana" w:hAnsi="Verdana" w:cs="Arial"/>
          <w:lang w:val="de-DE"/>
        </w:rPr>
      </w:pPr>
      <w:r w:rsidRPr="0052676E">
        <w:rPr>
          <w:rFonts w:ascii="Verdana" w:hAnsi="Verdana" w:cs="Arial"/>
          <w:lang w:val="de-DE"/>
        </w:rPr>
        <w:t xml:space="preserve">Adresse internet (URL) : </w:t>
      </w:r>
      <w:hyperlink r:id="rId15" w:history="1">
        <w:r w:rsidRPr="0052676E">
          <w:rPr>
            <w:rStyle w:val="Lienhypertexte"/>
            <w:rFonts w:ascii="Verdana" w:hAnsi="Verdana" w:cs="Arial"/>
            <w:color w:val="000000"/>
            <w:lang w:val="de-DE"/>
          </w:rPr>
          <w:t>www.arles.cci.fr</w:t>
        </w:r>
      </w:hyperlink>
    </w:p>
    <w:p w14:paraId="0B315ACC" w14:textId="77777777" w:rsidR="004C6E53" w:rsidRPr="0052676E" w:rsidRDefault="004C6E53" w:rsidP="004C6E53">
      <w:pPr>
        <w:pStyle w:val="Default"/>
        <w:jc w:val="both"/>
        <w:rPr>
          <w:rFonts w:ascii="Verdana" w:hAnsi="Verdana"/>
          <w:sz w:val="20"/>
          <w:szCs w:val="20"/>
          <w:lang w:val="de-DE"/>
        </w:rPr>
      </w:pPr>
      <w:r w:rsidRPr="0052676E">
        <w:rPr>
          <w:rFonts w:ascii="Verdana" w:hAnsi="Verdana"/>
          <w:sz w:val="20"/>
          <w:szCs w:val="20"/>
          <w:lang w:val="de-DE"/>
        </w:rPr>
        <w:t>Représentée par Stéphane PAGLIA Président par décision du 23-11-2016</w:t>
      </w:r>
    </w:p>
    <w:p w14:paraId="7F74F3D6" w14:textId="77777777" w:rsidR="004C6E53" w:rsidRDefault="004C6E53" w:rsidP="004C6E53">
      <w:pPr>
        <w:jc w:val="both"/>
        <w:rPr>
          <w:rFonts w:ascii="Arial" w:hAnsi="Arial" w:cs="Arial"/>
        </w:rPr>
      </w:pPr>
    </w:p>
    <w:p w14:paraId="44BB4DA1"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89D9765" w14:textId="77777777">
        <w:tc>
          <w:tcPr>
            <w:tcW w:w="10331" w:type="dxa"/>
            <w:shd w:val="clear" w:color="auto" w:fill="66CCFF"/>
          </w:tcPr>
          <w:p w14:paraId="609E011D"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0C5B9B6" w14:textId="77777777" w:rsidR="0052676E" w:rsidRDefault="0052676E" w:rsidP="0052676E">
      <w:pPr>
        <w:autoSpaceDE w:val="0"/>
        <w:autoSpaceDN w:val="0"/>
        <w:adjustRightInd w:val="0"/>
        <w:jc w:val="both"/>
        <w:rPr>
          <w:rFonts w:ascii="Arial" w:hAnsi="Arial" w:cs="Arial"/>
          <w:i/>
          <w:sz w:val="16"/>
          <w:szCs w:val="16"/>
        </w:rPr>
      </w:pPr>
    </w:p>
    <w:p w14:paraId="7C72418C" w14:textId="77777777" w:rsidR="00D64CFF" w:rsidRDefault="00D64CFF" w:rsidP="00D64CFF">
      <w:pPr>
        <w:jc w:val="both"/>
        <w:rPr>
          <w:rFonts w:ascii="Arial" w:hAnsi="Arial" w:cs="Arial"/>
        </w:rPr>
      </w:pPr>
      <w:r w:rsidRPr="00626B4C">
        <w:rPr>
          <w:rFonts w:ascii="Arial" w:hAnsi="Arial" w:cs="Arial"/>
        </w:rPr>
        <w:t>Le présent marché a pour objet des prestations de mise à disposition de personnel intérimaire pour le compte du port de commerce d’Arles.</w:t>
      </w:r>
    </w:p>
    <w:p w14:paraId="46498E2C" w14:textId="77777777" w:rsidR="00D64CFF" w:rsidRDefault="00D64CFF" w:rsidP="00D64CFF">
      <w:pPr>
        <w:jc w:val="both"/>
        <w:rPr>
          <w:rFonts w:ascii="Arial" w:hAnsi="Arial" w:cs="Arial"/>
        </w:rPr>
      </w:pPr>
    </w:p>
    <w:p w14:paraId="0EE000A2" w14:textId="77777777" w:rsidR="00D64CFF" w:rsidRDefault="00D64CFF" w:rsidP="00D64CFF">
      <w:pPr>
        <w:jc w:val="both"/>
        <w:rPr>
          <w:rFonts w:ascii="Arial" w:hAnsi="Arial" w:cs="Arial"/>
        </w:rPr>
      </w:pPr>
      <w:r>
        <w:rPr>
          <w:rFonts w:ascii="Arial" w:hAnsi="Arial" w:cs="Arial"/>
        </w:rPr>
        <w:t>Les candidats sont informés que l’entité adjudicatrice peut conformément à l’article R 2185-1 du code de la commande publique décider à tout moment de déclarer sans suite la procédure pour des motifs d’intérêt général.</w:t>
      </w:r>
    </w:p>
    <w:p w14:paraId="428507BD" w14:textId="77777777" w:rsidR="00A649FC" w:rsidRDefault="00A649FC">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0F52742" w14:textId="77777777">
        <w:tc>
          <w:tcPr>
            <w:tcW w:w="10331" w:type="dxa"/>
            <w:shd w:val="clear" w:color="auto" w:fill="66CCFF"/>
          </w:tcPr>
          <w:p w14:paraId="0486C30B"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17EFD38A" w14:textId="77777777" w:rsidR="00472B25" w:rsidRDefault="00472B25">
      <w:pPr>
        <w:pStyle w:val="Titre9"/>
        <w:numPr>
          <w:ilvl w:val="0"/>
          <w:numId w:val="0"/>
        </w:numPr>
        <w:rPr>
          <w:i w:val="0"/>
          <w:sz w:val="20"/>
        </w:rPr>
      </w:pPr>
    </w:p>
    <w:p w14:paraId="66931053"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32E62D06" w14:textId="77777777" w:rsidR="00472B25" w:rsidRDefault="00472B25">
      <w:pPr>
        <w:pStyle w:val="Titre9"/>
        <w:tabs>
          <w:tab w:val="num" w:pos="0"/>
        </w:tabs>
        <w:ind w:left="0"/>
        <w:jc w:val="both"/>
        <w:rPr>
          <w:i w:val="0"/>
          <w:iCs w:val="0"/>
          <w:sz w:val="20"/>
          <w:szCs w:val="20"/>
        </w:rPr>
      </w:pPr>
    </w:p>
    <w:p w14:paraId="435A1619"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6" w:history="1">
        <w:r w:rsidR="001D25B2" w:rsidRPr="001D25B2">
          <w:rPr>
            <w:rStyle w:val="Lienhypertexte"/>
            <w:i w:val="0"/>
            <w:sz w:val="20"/>
            <w:szCs w:val="20"/>
          </w:rPr>
          <w:t>I</w:t>
        </w:r>
        <w:r w:rsidR="001D25B2" w:rsidRPr="001D25B2">
          <w:rPr>
            <w:rStyle w:val="Lienhypertexte"/>
            <w:i w:val="0"/>
            <w:sz w:val="20"/>
            <w:szCs w:val="20"/>
          </w:rPr>
          <w:t>C</w:t>
        </w:r>
        <w:r w:rsidR="001D25B2" w:rsidRPr="001D25B2">
          <w:rPr>
            <w:rStyle w:val="Lienhypertexte"/>
            <w:i w:val="0"/>
            <w:sz w:val="20"/>
            <w:szCs w:val="20"/>
          </w:rPr>
          <w:t>D</w:t>
        </w:r>
      </w:hyperlink>
      <w:r w:rsidR="00261FC1">
        <w:rPr>
          <w:i w:val="0"/>
          <w:sz w:val="20"/>
          <w:szCs w:val="20"/>
        </w:rPr>
        <w:t xml:space="preserve"> </w:t>
      </w:r>
      <w:r>
        <w:rPr>
          <w:i w:val="0"/>
          <w:sz w:val="20"/>
          <w:szCs w:val="20"/>
        </w:rPr>
        <w:t>:</w:t>
      </w:r>
    </w:p>
    <w:p w14:paraId="720E8B87" w14:textId="77777777" w:rsidR="00472B25" w:rsidRDefault="00472B25">
      <w:pPr>
        <w:jc w:val="both"/>
        <w:rPr>
          <w:rFonts w:ascii="Arial" w:hAnsi="Arial" w:cs="Arial"/>
          <w:b/>
          <w:bCs/>
        </w:rPr>
      </w:pPr>
    </w:p>
    <w:p w14:paraId="330BC111" w14:textId="77777777" w:rsidR="00472B25" w:rsidRDefault="00472B25">
      <w:pPr>
        <w:jc w:val="both"/>
        <w:rPr>
          <w:rFonts w:ascii="Arial" w:hAnsi="Arial" w:cs="Arial"/>
          <w:b/>
          <w:bCs/>
        </w:rPr>
      </w:pPr>
    </w:p>
    <w:p w14:paraId="64FA68F0" w14:textId="77777777" w:rsidR="00472B25" w:rsidRDefault="00472B25">
      <w:pPr>
        <w:jc w:val="both"/>
        <w:rPr>
          <w:rFonts w:ascii="Arial" w:hAnsi="Arial" w:cs="Arial"/>
          <w:b/>
          <w:bCs/>
        </w:rPr>
      </w:pPr>
    </w:p>
    <w:p w14:paraId="7598AF21" w14:textId="77777777" w:rsidR="00472B25" w:rsidRDefault="00472B25">
      <w:pPr>
        <w:jc w:val="both"/>
        <w:rPr>
          <w:rFonts w:ascii="Arial" w:hAnsi="Arial" w:cs="Arial"/>
          <w:b/>
          <w:bCs/>
        </w:rPr>
      </w:pPr>
    </w:p>
    <w:p w14:paraId="7D836D0F" w14:textId="77777777" w:rsidR="00614AE6" w:rsidRDefault="00614AE6">
      <w:pPr>
        <w:jc w:val="both"/>
        <w:rPr>
          <w:rFonts w:ascii="Arial" w:hAnsi="Arial" w:cs="Arial"/>
          <w:b/>
          <w:bCs/>
        </w:rPr>
      </w:pPr>
    </w:p>
    <w:p w14:paraId="35FBE431" w14:textId="77777777" w:rsidR="00614AE6" w:rsidRDefault="00614AE6">
      <w:pPr>
        <w:jc w:val="both"/>
        <w:rPr>
          <w:rFonts w:ascii="Arial" w:hAnsi="Arial" w:cs="Arial"/>
          <w:b/>
          <w:bCs/>
        </w:rPr>
      </w:pPr>
    </w:p>
    <w:p w14:paraId="1B6DFC80" w14:textId="77777777" w:rsidR="00472B25" w:rsidRDefault="00472B25">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 juridique du candidat individuel ou du membre du groupement (entreprise individuelle, SA, SARL, EURL, association, établissement public, etc.) :</w:t>
      </w:r>
    </w:p>
    <w:p w14:paraId="657C8607" w14:textId="77777777" w:rsidR="00472B25" w:rsidRDefault="00472B25">
      <w:pPr>
        <w:jc w:val="both"/>
        <w:rPr>
          <w:rFonts w:ascii="Arial" w:hAnsi="Arial" w:cs="Arial"/>
          <w:b/>
          <w:bCs/>
        </w:rPr>
      </w:pPr>
    </w:p>
    <w:p w14:paraId="752E97FA" w14:textId="77777777" w:rsidR="00472B25" w:rsidRDefault="00427375">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 xml:space="preserve">Le candidat est-il une </w:t>
      </w:r>
      <w:r w:rsidR="002D13A0">
        <w:rPr>
          <w:rFonts w:ascii="Arial" w:hAnsi="Arial" w:cs="Arial"/>
        </w:rPr>
        <w:t>micro</w:t>
      </w:r>
      <w:r>
        <w:rPr>
          <w:rFonts w:ascii="Arial" w:hAnsi="Arial" w:cs="Arial"/>
        </w:rPr>
        <w:t>, une petite ou une moyenne entr</w:t>
      </w:r>
      <w:r w:rsidR="00833F59">
        <w:rPr>
          <w:rFonts w:ascii="Arial" w:hAnsi="Arial" w:cs="Arial"/>
        </w:rPr>
        <w:t>eprise ou un artisan au sens du II de l’article </w:t>
      </w:r>
      <w:hyperlink r:id="rId17" w:history="1">
        <w:r w:rsidR="00DC3F69" w:rsidRPr="00DC3F69">
          <w:rPr>
            <w:rStyle w:val="Lienhypertexte"/>
            <w:rFonts w:ascii="Arial" w:hAnsi="Arial" w:cs="Arial"/>
          </w:rPr>
          <w:t>57</w:t>
        </w:r>
      </w:hyperlink>
      <w:r>
        <w:rPr>
          <w:rFonts w:ascii="Arial" w:hAnsi="Arial" w:cs="Arial"/>
        </w:rPr>
        <w:t> </w:t>
      </w:r>
      <w:r w:rsidR="00833F59">
        <w:rPr>
          <w:rFonts w:ascii="Arial" w:hAnsi="Arial" w:cs="Arial"/>
        </w:rPr>
        <w:t xml:space="preserve"> du décret n° 2016-360 du 25 mars 2016 relatif aux marchés publics ou de l’article </w:t>
      </w:r>
      <w:hyperlink r:id="rId18" w:history="1">
        <w:r w:rsidR="00833F59" w:rsidRPr="00DC3F69">
          <w:rPr>
            <w:rStyle w:val="Lienhypertexte"/>
            <w:rFonts w:ascii="Arial" w:hAnsi="Arial" w:cs="Arial"/>
          </w:rPr>
          <w:t>51</w:t>
        </w:r>
      </w:hyperlink>
      <w:r w:rsidR="00833F59">
        <w:rPr>
          <w:rFonts w:ascii="Arial" w:hAnsi="Arial" w:cs="Arial"/>
        </w:rPr>
        <w:t xml:space="preserve"> du décret n° 2016-361 du 25 mars 2016 relatif aux marchés publics de défense ou de sécurité</w:t>
      </w:r>
      <w:r w:rsidR="00513F06">
        <w:rPr>
          <w:rFonts w:ascii="Arial" w:hAnsi="Arial" w:cs="Arial"/>
        </w:rPr>
        <w:t xml:space="preserve"> (MDS)</w:t>
      </w:r>
      <w:r w:rsidR="00833F59">
        <w:rPr>
          <w:rFonts w:ascii="Arial" w:hAnsi="Arial" w:cs="Arial"/>
        </w:rPr>
        <w:t> </w:t>
      </w:r>
      <w:r>
        <w:rPr>
          <w:rFonts w:ascii="Arial" w:hAnsi="Arial" w:cs="Arial"/>
        </w:rPr>
        <w:t>?</w:t>
      </w:r>
    </w:p>
    <w:p w14:paraId="17893F12" w14:textId="77777777" w:rsidR="00427375" w:rsidRDefault="00427375">
      <w:pPr>
        <w:jc w:val="both"/>
        <w:rPr>
          <w:rFonts w:ascii="Arial" w:hAnsi="Arial" w:cs="Arial"/>
        </w:rPr>
      </w:pPr>
    </w:p>
    <w:p w14:paraId="074542BA" w14:textId="77777777" w:rsidR="00A649FC" w:rsidRDefault="00A649FC">
      <w:pPr>
        <w:jc w:val="both"/>
        <w:rPr>
          <w:rFonts w:ascii="Arial" w:hAnsi="Arial" w:cs="Arial"/>
        </w:rPr>
      </w:pPr>
    </w:p>
    <w:p w14:paraId="071D7AFE"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Oui ;</w:t>
      </w:r>
    </w:p>
    <w:p w14:paraId="11041634" w14:textId="77777777" w:rsidR="00427375" w:rsidRDefault="00427375" w:rsidP="00427375">
      <w:pPr>
        <w:ind w:left="567"/>
        <w:jc w:val="both"/>
        <w:rPr>
          <w:rFonts w:ascii="Arial" w:hAnsi="Arial" w:cs="Arial"/>
        </w:rPr>
      </w:pPr>
    </w:p>
    <w:p w14:paraId="64D477A5"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Non.</w:t>
      </w:r>
    </w:p>
    <w:p w14:paraId="45FEDBF8" w14:textId="77777777" w:rsidR="00D64CFF" w:rsidRDefault="00D64CFF" w:rsidP="00427375">
      <w:pPr>
        <w:ind w:left="567"/>
        <w:jc w:val="both"/>
        <w:rPr>
          <w:rFonts w:ascii="Arial" w:hAnsi="Arial" w:cs="Arial"/>
        </w:rPr>
      </w:pPr>
    </w:p>
    <w:p w14:paraId="5D498991" w14:textId="77777777" w:rsidR="00D64CFF" w:rsidRPr="00427375" w:rsidRDefault="00D64CFF" w:rsidP="00427375">
      <w:pPr>
        <w:ind w:left="567"/>
        <w:jc w:val="both"/>
        <w:rPr>
          <w:rFonts w:ascii="Arial" w:hAnsi="Arial" w:cs="Arial"/>
          <w:bCs/>
          <w:sz w:val="22"/>
        </w:rPr>
      </w:pPr>
    </w:p>
    <w:p w14:paraId="692F5CA9" w14:textId="77777777" w:rsidR="00BF23C6" w:rsidRDefault="00BF23C6">
      <w:pPr>
        <w:jc w:val="both"/>
        <w:rPr>
          <w:rFonts w:ascii="Arial" w:hAnsi="Arial" w:cs="Arial"/>
          <w:b/>
          <w:bCs/>
          <w:sz w:val="22"/>
          <w:szCs w:val="22"/>
        </w:rPr>
      </w:pPr>
    </w:p>
    <w:p w14:paraId="5902A931" w14:textId="77777777"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r>
        <w:rPr>
          <w:rFonts w:ascii="Arial" w:hAnsi="Arial" w:cs="Arial"/>
          <w:b/>
          <w:bCs/>
          <w:sz w:val="22"/>
          <w:szCs w:val="22"/>
        </w:rPr>
        <w:t> :</w:t>
      </w:r>
    </w:p>
    <w:p w14:paraId="5621A8EC" w14:textId="77777777" w:rsidR="00472B25" w:rsidRPr="008C2177" w:rsidRDefault="00472B25">
      <w:pPr>
        <w:spacing w:before="120"/>
        <w:jc w:val="both"/>
        <w:rPr>
          <w:rFonts w:ascii="Arial" w:hAnsi="Arial" w:cs="Arial"/>
          <w:sz w:val="22"/>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Pr="008C2177">
        <w:rPr>
          <w:rFonts w:ascii="Arial" w:hAnsi="Arial" w:cs="Arial"/>
          <w:i/>
          <w:iCs/>
          <w:szCs w:val="18"/>
        </w:rPr>
        <w:t xml:space="preserve">réservé en application </w:t>
      </w:r>
      <w:r w:rsidR="006E2F47" w:rsidRPr="008C2177">
        <w:rPr>
          <w:rFonts w:ascii="Arial" w:hAnsi="Arial" w:cs="Arial"/>
          <w:i/>
          <w:iCs/>
          <w:szCs w:val="18"/>
        </w:rPr>
        <w:t xml:space="preserve">des articles </w:t>
      </w:r>
      <w:hyperlink r:id="rId19" w:history="1">
        <w:r w:rsidR="006E2F47" w:rsidRPr="008C2177">
          <w:rPr>
            <w:rStyle w:val="Lienhypertexte"/>
            <w:rFonts w:ascii="Arial" w:hAnsi="Arial" w:cs="Arial"/>
            <w:i/>
            <w:iCs/>
            <w:szCs w:val="18"/>
          </w:rPr>
          <w:t>3</w:t>
        </w:r>
        <w:r w:rsidR="006E2F47" w:rsidRPr="008C2177">
          <w:rPr>
            <w:rStyle w:val="Lienhypertexte"/>
            <w:rFonts w:ascii="Arial" w:hAnsi="Arial" w:cs="Arial"/>
            <w:i/>
            <w:iCs/>
            <w:szCs w:val="18"/>
          </w:rPr>
          <w:t>6</w:t>
        </w:r>
      </w:hyperlink>
      <w:r w:rsidR="006E2F47" w:rsidRPr="008C2177">
        <w:rPr>
          <w:rFonts w:ascii="Arial" w:hAnsi="Arial" w:cs="Arial"/>
          <w:i/>
          <w:iCs/>
          <w:szCs w:val="18"/>
        </w:rPr>
        <w:t xml:space="preserve"> ou </w:t>
      </w:r>
      <w:hyperlink r:id="rId20" w:history="1">
        <w:r w:rsidR="006E2F47" w:rsidRPr="008C2177">
          <w:rPr>
            <w:rStyle w:val="Lienhypertexte"/>
            <w:rFonts w:ascii="Arial" w:hAnsi="Arial" w:cs="Arial"/>
            <w:i/>
            <w:iCs/>
            <w:szCs w:val="18"/>
          </w:rPr>
          <w:t>3</w:t>
        </w:r>
        <w:r w:rsidR="006E2F47" w:rsidRPr="008C2177">
          <w:rPr>
            <w:rStyle w:val="Lienhypertexte"/>
            <w:rFonts w:ascii="Arial" w:hAnsi="Arial" w:cs="Arial"/>
            <w:i/>
            <w:iCs/>
            <w:szCs w:val="18"/>
          </w:rPr>
          <w:t>7</w:t>
        </w:r>
      </w:hyperlink>
      <w:r w:rsidR="006E2F47" w:rsidRPr="008C2177">
        <w:rPr>
          <w:rFonts w:ascii="Arial" w:hAnsi="Arial" w:cs="Arial"/>
          <w:i/>
          <w:iCs/>
          <w:szCs w:val="18"/>
        </w:rPr>
        <w:t xml:space="preserve"> de l’ordonnance n° 2015-899 du 23 juillet 2015 </w:t>
      </w:r>
      <w:r w:rsidRPr="008C2177">
        <w:rPr>
          <w:rFonts w:ascii="Arial" w:hAnsi="Arial" w:cs="Arial"/>
          <w:i/>
          <w:iCs/>
          <w:szCs w:val="18"/>
        </w:rPr>
        <w:t>coche la case correspondant à sa situation. 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614AE6">
        <w:rPr>
          <w:rFonts w:ascii="Arial" w:hAnsi="Arial" w:cs="Arial"/>
          <w:i/>
          <w:iCs/>
          <w:szCs w:val="18"/>
        </w:rPr>
        <w:t xml:space="preserve">il </w:t>
      </w:r>
      <w:r w:rsidR="00BB7109" w:rsidRPr="008C2177">
        <w:rPr>
          <w:rFonts w:ascii="Arial" w:hAnsi="Arial" w:cs="Arial"/>
          <w:i/>
          <w:iCs/>
          <w:szCs w:val="18"/>
        </w:rPr>
        <w:t>sera tenu de les fournir</w:t>
      </w:r>
      <w:r w:rsidR="00833F59">
        <w:rPr>
          <w:rFonts w:ascii="Arial" w:hAnsi="Arial" w:cs="Arial"/>
          <w:i/>
          <w:iCs/>
          <w:szCs w:val="18"/>
        </w:rPr>
        <w:t xml:space="preserve"> au stade de la vérification des candidatures, sauf </w:t>
      </w:r>
      <w:r w:rsidR="00DC3F69">
        <w:rPr>
          <w:rFonts w:ascii="Arial" w:hAnsi="Arial" w:cs="Arial"/>
          <w:i/>
          <w:iCs/>
          <w:szCs w:val="18"/>
        </w:rPr>
        <w:t>dans les conditions de l’article </w:t>
      </w:r>
      <w:hyperlink r:id="rId21" w:history="1">
        <w:r w:rsidR="00DC3F69" w:rsidRPr="00DC3F69">
          <w:rPr>
            <w:rStyle w:val="Lienhypertexte"/>
            <w:rFonts w:ascii="Arial" w:hAnsi="Arial" w:cs="Arial"/>
            <w:i/>
            <w:iCs/>
            <w:szCs w:val="18"/>
          </w:rPr>
          <w:t>53</w:t>
        </w:r>
      </w:hyperlink>
      <w:r w:rsidR="00DC3F69">
        <w:rPr>
          <w:rFonts w:ascii="Arial" w:hAnsi="Arial" w:cs="Arial"/>
          <w:i/>
          <w:iCs/>
          <w:szCs w:val="18"/>
        </w:rPr>
        <w:t xml:space="preserve"> du décret n° 2016-360</w:t>
      </w:r>
      <w:r w:rsidRPr="008C2177">
        <w:rPr>
          <w:rFonts w:ascii="Arial" w:hAnsi="Arial" w:cs="Arial"/>
          <w:i/>
          <w:iCs/>
          <w:szCs w:val="18"/>
        </w:rPr>
        <w:t>.</w:t>
      </w:r>
    </w:p>
    <w:p w14:paraId="645A43B1"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4D298C9F"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vAlign w:val="center"/>
          </w:tcPr>
          <w:p w14:paraId="75E3D4F5"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06DBE47"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68C532A9"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tcPr>
          <w:p w14:paraId="4E04A001" w14:textId="77777777" w:rsidR="006F6740" w:rsidRDefault="006F6740">
            <w:pPr>
              <w:pStyle w:val="fcase1ertab"/>
              <w:snapToGrid w:val="0"/>
              <w:rPr>
                <w:rFonts w:ascii="Arial" w:hAnsi="Arial" w:cs="Arial"/>
                <w:b/>
                <w:bCs/>
              </w:rPr>
            </w:pPr>
          </w:p>
          <w:p w14:paraId="227B23F3"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Entreprise adaptée</w:t>
            </w:r>
          </w:p>
          <w:p w14:paraId="691EF618"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r w:rsidR="00614AE6">
              <w:rPr>
                <w:rFonts w:ascii="Arial" w:hAnsi="Arial" w:cs="Arial"/>
                <w:sz w:val="16"/>
                <w:szCs w:val="16"/>
              </w:rPr>
              <w:t xml:space="preserve">article </w:t>
            </w:r>
            <w:hyperlink r:id="rId22" w:history="1">
              <w:r w:rsidRPr="00B80B6A">
                <w:rPr>
                  <w:rStyle w:val="Lienhypertexte"/>
                  <w:rFonts w:ascii="Arial" w:hAnsi="Arial" w:cs="Arial"/>
                  <w:sz w:val="16"/>
                  <w:szCs w:val="16"/>
                </w:rPr>
                <w:t>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63D3E83C"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tcPr>
          <w:p w14:paraId="538126C1" w14:textId="77777777" w:rsidR="006F6740" w:rsidRDefault="006F6740">
            <w:pPr>
              <w:snapToGrid w:val="0"/>
              <w:ind w:left="170" w:right="170"/>
              <w:jc w:val="both"/>
              <w:rPr>
                <w:rFonts w:ascii="Arial" w:hAnsi="Arial" w:cs="Arial"/>
                <w:sz w:val="16"/>
                <w:szCs w:val="16"/>
              </w:rPr>
            </w:pPr>
          </w:p>
          <w:p w14:paraId="1CB8959A"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70500677"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4914F50C" w14:textId="77777777" w:rsidR="006F6740" w:rsidRDefault="006F6740">
            <w:pPr>
              <w:ind w:left="170" w:right="170"/>
              <w:jc w:val="both"/>
              <w:rPr>
                <w:rFonts w:ascii="Arial" w:hAnsi="Arial" w:cs="Arial"/>
                <w:sz w:val="16"/>
                <w:szCs w:val="16"/>
              </w:rPr>
            </w:pPr>
          </w:p>
          <w:p w14:paraId="4409A3E7"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0E1A6E4" w14:textId="77777777" w:rsidR="006F6740" w:rsidRPr="00A70756" w:rsidRDefault="006F6740">
            <w:pPr>
              <w:ind w:left="170" w:right="170"/>
              <w:jc w:val="both"/>
              <w:rPr>
                <w:rFonts w:ascii="Arial" w:hAnsi="Arial" w:cs="Arial"/>
                <w:sz w:val="12"/>
                <w:szCs w:val="16"/>
              </w:rPr>
            </w:pPr>
          </w:p>
          <w:p w14:paraId="2BCC47BB"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6E88EAC" w14:textId="77777777" w:rsidR="006F6740" w:rsidRPr="00A70756" w:rsidRDefault="006F6740">
            <w:pPr>
              <w:ind w:left="170" w:right="170"/>
              <w:jc w:val="both"/>
              <w:rPr>
                <w:rFonts w:ascii="Arial" w:hAnsi="Arial" w:cs="Arial"/>
                <w:sz w:val="12"/>
                <w:szCs w:val="16"/>
              </w:rPr>
            </w:pPr>
          </w:p>
          <w:p w14:paraId="32B6501A" w14:textId="77777777" w:rsidR="006F6740" w:rsidRDefault="006F6740">
            <w:pPr>
              <w:ind w:left="170" w:right="170"/>
              <w:jc w:val="both"/>
              <w:rPr>
                <w:rFonts w:ascii="Arial" w:hAnsi="Arial" w:cs="Arial"/>
                <w:sz w:val="16"/>
                <w:szCs w:val="16"/>
              </w:rPr>
            </w:pPr>
          </w:p>
          <w:p w14:paraId="172BB357" w14:textId="77777777" w:rsidR="006F6740" w:rsidRDefault="006F6740">
            <w:pPr>
              <w:ind w:left="170" w:right="170"/>
              <w:jc w:val="both"/>
              <w:rPr>
                <w:rFonts w:ascii="Arial" w:hAnsi="Arial" w:cs="Arial"/>
                <w:sz w:val="16"/>
                <w:szCs w:val="16"/>
              </w:rPr>
            </w:pPr>
          </w:p>
          <w:p w14:paraId="028BC56F" w14:textId="77777777" w:rsidR="006F6740" w:rsidRDefault="006F6740">
            <w:pPr>
              <w:ind w:left="170" w:right="170"/>
              <w:jc w:val="both"/>
              <w:rPr>
                <w:rFonts w:ascii="Arial" w:hAnsi="Arial" w:cs="Arial"/>
                <w:sz w:val="16"/>
                <w:szCs w:val="16"/>
              </w:rPr>
            </w:pPr>
          </w:p>
          <w:p w14:paraId="4721E8F9" w14:textId="77777777" w:rsidR="006F6740" w:rsidRDefault="006F6740">
            <w:pPr>
              <w:ind w:left="170" w:right="170"/>
              <w:jc w:val="both"/>
              <w:rPr>
                <w:rFonts w:ascii="Arial" w:hAnsi="Arial" w:cs="Arial"/>
                <w:sz w:val="16"/>
                <w:szCs w:val="16"/>
              </w:rPr>
            </w:pPr>
          </w:p>
          <w:p w14:paraId="7AF37465" w14:textId="77777777" w:rsidR="006F6740" w:rsidRDefault="006F6740">
            <w:pPr>
              <w:snapToGrid w:val="0"/>
              <w:jc w:val="both"/>
              <w:rPr>
                <w:rFonts w:ascii="Arial" w:hAnsi="Arial" w:cs="Arial"/>
                <w:b/>
                <w:bCs/>
              </w:rPr>
            </w:pPr>
          </w:p>
        </w:tc>
      </w:tr>
      <w:tr w:rsidR="006F6740" w14:paraId="6ED1516F"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tcPr>
          <w:p w14:paraId="703573DB" w14:textId="77777777" w:rsidR="006F6740" w:rsidRDefault="006F6740">
            <w:pPr>
              <w:pStyle w:val="fcase1ertab"/>
              <w:snapToGrid w:val="0"/>
              <w:rPr>
                <w:rFonts w:ascii="Arial" w:hAnsi="Arial" w:cs="Arial"/>
                <w:b/>
                <w:bCs/>
              </w:rPr>
            </w:pPr>
          </w:p>
          <w:p w14:paraId="4DAA7911"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article</w:t>
            </w:r>
            <w:r w:rsidR="00614AE6">
              <w:rPr>
                <w:rFonts w:ascii="Arial" w:hAnsi="Arial" w:cs="Arial"/>
                <w:sz w:val="16"/>
                <w:szCs w:val="16"/>
              </w:rPr>
              <w:t> </w:t>
            </w:r>
            <w:hyperlink r:id="rId23" w:history="1">
              <w:r w:rsidRPr="00B80B6A">
                <w:rPr>
                  <w:rStyle w:val="Lienhypertexte"/>
                  <w:rFonts w:ascii="Arial" w:hAnsi="Arial" w:cs="Arial"/>
                  <w:sz w:val="16"/>
                  <w:szCs w:val="16"/>
                </w:rPr>
                <w:t>L. 344-2 et s</w:t>
              </w:r>
            </w:hyperlink>
            <w:r>
              <w:rPr>
                <w:rFonts w:ascii="Arial" w:hAnsi="Arial" w:cs="Arial"/>
                <w:sz w:val="16"/>
                <w:szCs w:val="16"/>
              </w:rPr>
              <w:t>. du code de l’action sociale et des familles</w:t>
            </w:r>
            <w:r>
              <w:rPr>
                <w:rFonts w:ascii="Arial" w:hAnsi="Arial" w:cs="Arial"/>
              </w:rPr>
              <w:t>)</w:t>
            </w:r>
            <w:r w:rsidRPr="006E2F47">
              <w:rPr>
                <w:rFonts w:ascii="Arial" w:hAnsi="Arial" w:cs="Arial"/>
              </w:rPr>
              <w:t xml:space="preserve"> ou structures équivalentes</w:t>
            </w:r>
          </w:p>
          <w:p w14:paraId="1FF35938"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tcPr>
          <w:p w14:paraId="55B27D3A" w14:textId="77777777" w:rsidR="006F6740" w:rsidRDefault="006F6740">
            <w:pPr>
              <w:snapToGrid w:val="0"/>
              <w:ind w:left="170" w:right="170"/>
              <w:jc w:val="both"/>
              <w:rPr>
                <w:rFonts w:ascii="Arial" w:hAnsi="Arial" w:cs="Arial"/>
                <w:b/>
                <w:bCs/>
                <w:sz w:val="16"/>
                <w:szCs w:val="16"/>
              </w:rPr>
            </w:pPr>
          </w:p>
          <w:p w14:paraId="3B7B09A4"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7A2D9DCF" w14:textId="77777777" w:rsidR="006F6740" w:rsidRDefault="006F6740">
            <w:pPr>
              <w:ind w:left="170" w:right="170"/>
              <w:jc w:val="both"/>
              <w:rPr>
                <w:rFonts w:ascii="Arial" w:hAnsi="Arial" w:cs="Arial"/>
                <w:sz w:val="16"/>
                <w:szCs w:val="16"/>
              </w:rPr>
            </w:pPr>
          </w:p>
          <w:p w14:paraId="430C081C" w14:textId="77777777" w:rsidR="006F6740" w:rsidRDefault="006F6740">
            <w:pPr>
              <w:ind w:left="170" w:right="170"/>
              <w:jc w:val="both"/>
              <w:rPr>
                <w:rFonts w:ascii="Arial" w:hAnsi="Arial" w:cs="Arial"/>
                <w:sz w:val="16"/>
                <w:szCs w:val="16"/>
              </w:rPr>
            </w:pPr>
          </w:p>
          <w:p w14:paraId="3F9FE207"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73AF07CC"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CCB1479" w14:textId="77777777" w:rsidR="006F6740" w:rsidRPr="006F6740" w:rsidRDefault="006F6740" w:rsidP="006F6740">
            <w:pPr>
              <w:ind w:left="170" w:right="170"/>
              <w:jc w:val="both"/>
              <w:rPr>
                <w:rFonts w:ascii="Arial" w:hAnsi="Arial" w:cs="Arial"/>
                <w:sz w:val="16"/>
                <w:szCs w:val="16"/>
              </w:rPr>
            </w:pPr>
          </w:p>
          <w:p w14:paraId="35DD2712"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0030B177" w14:textId="77777777" w:rsidR="006F6740" w:rsidRPr="00A70756" w:rsidRDefault="006F6740" w:rsidP="006F6740">
            <w:pPr>
              <w:ind w:left="170" w:right="170"/>
              <w:jc w:val="both"/>
              <w:rPr>
                <w:rFonts w:ascii="Arial" w:hAnsi="Arial" w:cs="Arial"/>
                <w:sz w:val="12"/>
                <w:szCs w:val="16"/>
              </w:rPr>
            </w:pPr>
          </w:p>
          <w:p w14:paraId="6714C020"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21B77AD" w14:textId="77777777" w:rsidR="006F6740" w:rsidRPr="00A70756" w:rsidRDefault="006F6740" w:rsidP="006F6740">
            <w:pPr>
              <w:ind w:left="170" w:right="170"/>
              <w:jc w:val="both"/>
              <w:rPr>
                <w:rFonts w:ascii="Arial" w:hAnsi="Arial" w:cs="Arial"/>
                <w:sz w:val="12"/>
                <w:szCs w:val="16"/>
              </w:rPr>
            </w:pPr>
          </w:p>
          <w:p w14:paraId="12CAE6DE" w14:textId="77777777" w:rsidR="006F6740" w:rsidRDefault="006F6740" w:rsidP="006F6740">
            <w:pPr>
              <w:ind w:left="170" w:right="170"/>
              <w:jc w:val="both"/>
              <w:rPr>
                <w:rFonts w:ascii="Arial" w:hAnsi="Arial" w:cs="Arial"/>
                <w:sz w:val="16"/>
                <w:szCs w:val="16"/>
              </w:rPr>
            </w:pPr>
          </w:p>
          <w:p w14:paraId="0D077CE9" w14:textId="77777777" w:rsidR="006F6740" w:rsidRDefault="006F6740" w:rsidP="006F6740">
            <w:pPr>
              <w:ind w:left="170" w:right="170"/>
              <w:jc w:val="both"/>
              <w:rPr>
                <w:rFonts w:ascii="Arial" w:hAnsi="Arial" w:cs="Arial"/>
                <w:sz w:val="16"/>
                <w:szCs w:val="16"/>
              </w:rPr>
            </w:pPr>
          </w:p>
          <w:p w14:paraId="734FBB33" w14:textId="77777777" w:rsidR="006F6740" w:rsidRDefault="006F6740" w:rsidP="006F6740">
            <w:pPr>
              <w:ind w:left="170" w:right="170"/>
              <w:jc w:val="both"/>
              <w:rPr>
                <w:rFonts w:ascii="Arial" w:hAnsi="Arial" w:cs="Arial"/>
                <w:sz w:val="16"/>
                <w:szCs w:val="16"/>
              </w:rPr>
            </w:pPr>
          </w:p>
          <w:p w14:paraId="54CD9B72" w14:textId="77777777" w:rsidR="006F6740" w:rsidRDefault="006F6740">
            <w:pPr>
              <w:snapToGrid w:val="0"/>
              <w:jc w:val="both"/>
              <w:rPr>
                <w:rFonts w:ascii="Arial" w:hAnsi="Arial" w:cs="Arial"/>
                <w:b/>
                <w:bCs/>
              </w:rPr>
            </w:pPr>
          </w:p>
        </w:tc>
      </w:tr>
      <w:tr w:rsidR="006F6740" w14:paraId="42AA7888"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6F2DF42D" w14:textId="77777777" w:rsidR="006F6740" w:rsidRDefault="006F6740" w:rsidP="00224E9C">
            <w:pPr>
              <w:pStyle w:val="fcase1ertab"/>
              <w:snapToGrid w:val="0"/>
              <w:rPr>
                <w:rFonts w:ascii="Arial" w:hAnsi="Arial" w:cs="Arial"/>
                <w:b/>
                <w:bCs/>
                <w:sz w:val="18"/>
                <w:szCs w:val="18"/>
              </w:rPr>
            </w:pPr>
          </w:p>
          <w:p w14:paraId="50FD4F11"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Structures d’insertion par l’activité économique (</w:t>
            </w:r>
            <w:r>
              <w:rPr>
                <w:rFonts w:ascii="Arial" w:hAnsi="Arial" w:cs="Arial"/>
                <w:sz w:val="16"/>
                <w:szCs w:val="16"/>
              </w:rPr>
              <w:t>article</w:t>
            </w:r>
            <w:r w:rsidR="00614AE6">
              <w:rPr>
                <w:rFonts w:ascii="Arial" w:hAnsi="Arial" w:cs="Arial"/>
                <w:sz w:val="16"/>
                <w:szCs w:val="16"/>
              </w:rPr>
              <w:t> </w:t>
            </w:r>
            <w:hyperlink r:id="rId24" w:history="1">
              <w:r w:rsidRPr="006E6210">
                <w:rPr>
                  <w:rStyle w:val="Lienhypertexte"/>
                  <w:rFonts w:ascii="Arial" w:hAnsi="Arial" w:cs="Arial"/>
                  <w:sz w:val="16"/>
                  <w:szCs w:val="16"/>
                </w:rPr>
                <w:t>L.51</w:t>
              </w:r>
              <w:r w:rsidRPr="006E6210">
                <w:rPr>
                  <w:rStyle w:val="Lienhypertexte"/>
                  <w:rFonts w:ascii="Arial" w:hAnsi="Arial" w:cs="Arial"/>
                  <w:sz w:val="16"/>
                  <w:szCs w:val="16"/>
                </w:rPr>
                <w:t>3</w:t>
              </w:r>
              <w:r w:rsidRPr="006E6210">
                <w:rPr>
                  <w:rStyle w:val="Lienhypertexte"/>
                  <w:rFonts w:ascii="Arial" w:hAnsi="Arial" w:cs="Arial"/>
                  <w:sz w:val="16"/>
                  <w:szCs w:val="16"/>
                </w:rPr>
                <w:t>2-4</w:t>
              </w:r>
            </w:hyperlink>
            <w:r>
              <w:rPr>
                <w:rFonts w:ascii="Arial" w:hAnsi="Arial" w:cs="Arial"/>
                <w:sz w:val="16"/>
                <w:szCs w:val="16"/>
              </w:rPr>
              <w:t xml:space="preserve"> du code du travail) </w:t>
            </w:r>
            <w:r w:rsidRPr="006E2F47">
              <w:rPr>
                <w:rFonts w:ascii="Arial" w:hAnsi="Arial" w:cs="Arial"/>
              </w:rPr>
              <w:t>ou structures équivalentes</w:t>
            </w:r>
          </w:p>
          <w:p w14:paraId="20CF2E99"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473B5AE1" w14:textId="77777777" w:rsidR="006F6740" w:rsidRDefault="006F6740" w:rsidP="00224E9C">
            <w:pPr>
              <w:snapToGrid w:val="0"/>
              <w:ind w:left="170" w:right="170"/>
              <w:jc w:val="both"/>
              <w:rPr>
                <w:rFonts w:ascii="Arial" w:hAnsi="Arial" w:cs="Arial"/>
                <w:b/>
                <w:bCs/>
                <w:sz w:val="16"/>
                <w:szCs w:val="16"/>
              </w:rPr>
            </w:pPr>
          </w:p>
          <w:p w14:paraId="4B1A4586"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49EA1313"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3EAA13C" w14:textId="77777777" w:rsidR="006F6740" w:rsidRDefault="006F6740" w:rsidP="00A70756">
            <w:pPr>
              <w:ind w:left="170" w:right="170"/>
              <w:jc w:val="both"/>
              <w:rPr>
                <w:rFonts w:ascii="Arial" w:hAnsi="Arial" w:cs="Arial"/>
                <w:sz w:val="16"/>
                <w:szCs w:val="16"/>
              </w:rPr>
            </w:pPr>
          </w:p>
          <w:p w14:paraId="4B3852C3"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ACBE61F" w14:textId="77777777" w:rsidR="006F6740" w:rsidRPr="00A70756" w:rsidRDefault="006F6740" w:rsidP="00A70756">
            <w:pPr>
              <w:ind w:left="170" w:right="170"/>
              <w:jc w:val="both"/>
              <w:rPr>
                <w:rFonts w:ascii="Arial" w:hAnsi="Arial" w:cs="Arial"/>
                <w:sz w:val="12"/>
                <w:szCs w:val="16"/>
              </w:rPr>
            </w:pPr>
          </w:p>
          <w:p w14:paraId="0B480097"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44B65B6" w14:textId="77777777" w:rsidR="006F6740" w:rsidRPr="00A70756" w:rsidRDefault="006F6740" w:rsidP="006F6740">
            <w:pPr>
              <w:ind w:left="170" w:right="170"/>
              <w:jc w:val="both"/>
              <w:rPr>
                <w:rFonts w:ascii="Arial" w:hAnsi="Arial" w:cs="Arial"/>
                <w:sz w:val="12"/>
                <w:szCs w:val="16"/>
              </w:rPr>
            </w:pPr>
          </w:p>
          <w:p w14:paraId="3B89F48C" w14:textId="77777777" w:rsidR="006F6740" w:rsidRDefault="006F6740" w:rsidP="006F6740">
            <w:pPr>
              <w:ind w:left="170" w:right="170"/>
              <w:jc w:val="both"/>
              <w:rPr>
                <w:rFonts w:ascii="Arial" w:hAnsi="Arial" w:cs="Arial"/>
                <w:sz w:val="16"/>
                <w:szCs w:val="16"/>
              </w:rPr>
            </w:pPr>
          </w:p>
          <w:p w14:paraId="36777B3F" w14:textId="77777777" w:rsidR="006F6740" w:rsidRDefault="006F6740" w:rsidP="006F6740">
            <w:pPr>
              <w:ind w:left="170" w:right="170"/>
              <w:jc w:val="both"/>
              <w:rPr>
                <w:rFonts w:ascii="Arial" w:hAnsi="Arial" w:cs="Arial"/>
                <w:sz w:val="16"/>
                <w:szCs w:val="16"/>
              </w:rPr>
            </w:pPr>
          </w:p>
          <w:p w14:paraId="20BFF84E" w14:textId="77777777" w:rsidR="006F6740" w:rsidRDefault="006F6740" w:rsidP="006F6740">
            <w:pPr>
              <w:ind w:left="170" w:right="170"/>
              <w:jc w:val="both"/>
              <w:rPr>
                <w:rFonts w:ascii="Arial" w:hAnsi="Arial" w:cs="Arial"/>
                <w:sz w:val="16"/>
                <w:szCs w:val="16"/>
              </w:rPr>
            </w:pPr>
          </w:p>
          <w:p w14:paraId="7FA588B2" w14:textId="77777777" w:rsidR="006F6740" w:rsidRDefault="006F6740" w:rsidP="006F6740">
            <w:pPr>
              <w:ind w:left="170" w:right="170"/>
              <w:jc w:val="both"/>
              <w:rPr>
                <w:rFonts w:ascii="Arial" w:hAnsi="Arial" w:cs="Arial"/>
                <w:sz w:val="16"/>
                <w:szCs w:val="16"/>
              </w:rPr>
            </w:pPr>
          </w:p>
          <w:p w14:paraId="0C7A15FE" w14:textId="77777777" w:rsidR="006F6740" w:rsidRDefault="006F6740" w:rsidP="00224E9C">
            <w:pPr>
              <w:snapToGrid w:val="0"/>
              <w:jc w:val="both"/>
              <w:rPr>
                <w:rFonts w:ascii="Arial" w:hAnsi="Arial" w:cs="Arial"/>
                <w:b/>
                <w:bCs/>
              </w:rPr>
            </w:pPr>
          </w:p>
        </w:tc>
      </w:tr>
      <w:tr w:rsidR="006F6740" w14:paraId="19780B5E"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tcPr>
          <w:p w14:paraId="20DEC948" w14:textId="77777777" w:rsidR="006F6740" w:rsidRDefault="006F6740">
            <w:pPr>
              <w:pStyle w:val="fcase1ertab"/>
              <w:snapToGrid w:val="0"/>
              <w:rPr>
                <w:rFonts w:ascii="Arial" w:hAnsi="Arial" w:cs="Arial"/>
                <w:b/>
                <w:bCs/>
                <w:sz w:val="18"/>
                <w:szCs w:val="18"/>
              </w:rPr>
            </w:pPr>
          </w:p>
          <w:p w14:paraId="1DDC9AC3"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5"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p>
          <w:p w14:paraId="3329E8E2"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tcPr>
          <w:p w14:paraId="69D7E8DC" w14:textId="77777777" w:rsidR="006F6740" w:rsidRDefault="006F6740">
            <w:pPr>
              <w:snapToGrid w:val="0"/>
              <w:ind w:left="170" w:right="170"/>
              <w:jc w:val="both"/>
              <w:rPr>
                <w:rFonts w:ascii="Arial" w:hAnsi="Arial" w:cs="Arial"/>
                <w:b/>
                <w:bCs/>
                <w:sz w:val="16"/>
                <w:szCs w:val="16"/>
              </w:rPr>
            </w:pPr>
          </w:p>
          <w:p w14:paraId="1B0D3A0F"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657907C5"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F2C04DA" w14:textId="77777777" w:rsidR="006F6740" w:rsidRDefault="006F6740" w:rsidP="006F6740">
            <w:pPr>
              <w:ind w:left="170" w:right="170"/>
              <w:jc w:val="both"/>
              <w:rPr>
                <w:rFonts w:ascii="Arial" w:hAnsi="Arial" w:cs="Arial"/>
                <w:sz w:val="16"/>
                <w:szCs w:val="16"/>
              </w:rPr>
            </w:pPr>
          </w:p>
          <w:p w14:paraId="06C31BCE"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060E6403" w14:textId="77777777" w:rsidR="006F6740" w:rsidRPr="00A70756" w:rsidRDefault="006F6740" w:rsidP="006F6740">
            <w:pPr>
              <w:ind w:left="170" w:right="170"/>
              <w:jc w:val="both"/>
              <w:rPr>
                <w:rFonts w:ascii="Arial" w:hAnsi="Arial" w:cs="Arial"/>
                <w:sz w:val="12"/>
                <w:szCs w:val="16"/>
              </w:rPr>
            </w:pPr>
          </w:p>
          <w:p w14:paraId="711F8713"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18DE8C0" w14:textId="77777777" w:rsidR="006F6740" w:rsidRPr="00A70756" w:rsidRDefault="006F6740" w:rsidP="006F6740">
            <w:pPr>
              <w:ind w:left="170" w:right="170"/>
              <w:jc w:val="both"/>
              <w:rPr>
                <w:rFonts w:ascii="Arial" w:hAnsi="Arial" w:cs="Arial"/>
                <w:sz w:val="12"/>
                <w:szCs w:val="16"/>
              </w:rPr>
            </w:pPr>
          </w:p>
          <w:p w14:paraId="1C26E98A" w14:textId="77777777" w:rsidR="006F6740" w:rsidRDefault="006F6740" w:rsidP="006F6740">
            <w:pPr>
              <w:ind w:left="170" w:right="170"/>
              <w:jc w:val="both"/>
              <w:rPr>
                <w:rFonts w:ascii="Arial" w:hAnsi="Arial" w:cs="Arial"/>
                <w:sz w:val="16"/>
                <w:szCs w:val="16"/>
              </w:rPr>
            </w:pPr>
          </w:p>
          <w:p w14:paraId="1BDA1A2B" w14:textId="77777777" w:rsidR="006F6740" w:rsidRDefault="006F6740" w:rsidP="006F6740">
            <w:pPr>
              <w:ind w:left="170" w:right="170"/>
              <w:jc w:val="both"/>
              <w:rPr>
                <w:rFonts w:ascii="Arial" w:hAnsi="Arial" w:cs="Arial"/>
                <w:sz w:val="16"/>
                <w:szCs w:val="16"/>
              </w:rPr>
            </w:pPr>
          </w:p>
          <w:p w14:paraId="192A9E98" w14:textId="77777777" w:rsidR="006F6740" w:rsidRDefault="006F6740" w:rsidP="006F6740">
            <w:pPr>
              <w:ind w:left="170" w:right="170"/>
              <w:jc w:val="both"/>
              <w:rPr>
                <w:rFonts w:ascii="Arial" w:hAnsi="Arial" w:cs="Arial"/>
                <w:sz w:val="16"/>
                <w:szCs w:val="16"/>
              </w:rPr>
            </w:pPr>
          </w:p>
          <w:p w14:paraId="1312DED3" w14:textId="77777777" w:rsidR="006F6740" w:rsidRDefault="006F6740" w:rsidP="006F6740">
            <w:pPr>
              <w:ind w:left="170" w:right="170"/>
              <w:jc w:val="both"/>
              <w:rPr>
                <w:rFonts w:ascii="Arial" w:hAnsi="Arial" w:cs="Arial"/>
                <w:sz w:val="16"/>
                <w:szCs w:val="16"/>
              </w:rPr>
            </w:pPr>
          </w:p>
          <w:p w14:paraId="55FB0191" w14:textId="77777777" w:rsidR="006F6740" w:rsidRDefault="006F6740">
            <w:pPr>
              <w:snapToGrid w:val="0"/>
              <w:jc w:val="both"/>
              <w:rPr>
                <w:rFonts w:ascii="Arial" w:hAnsi="Arial" w:cs="Arial"/>
                <w:b/>
                <w:bCs/>
              </w:rPr>
            </w:pPr>
          </w:p>
        </w:tc>
      </w:tr>
    </w:tbl>
    <w:p w14:paraId="2D58DA02" w14:textId="77777777" w:rsidR="002D13A0" w:rsidRDefault="002D13A0" w:rsidP="00D21AD8">
      <w:pPr>
        <w:tabs>
          <w:tab w:val="left" w:pos="-142"/>
          <w:tab w:val="left" w:pos="4111"/>
        </w:tabs>
        <w:rPr>
          <w:rFonts w:ascii="Arial" w:hAnsi="Arial" w:cs="Arial"/>
          <w:b/>
          <w:bCs/>
          <w:sz w:val="22"/>
          <w:szCs w:val="22"/>
        </w:rPr>
      </w:pPr>
    </w:p>
    <w:p w14:paraId="44B055CB" w14:textId="77777777" w:rsidR="00427375" w:rsidRPr="005C765E" w:rsidRDefault="00427375" w:rsidP="008C2177">
      <w:pPr>
        <w:jc w:val="both"/>
        <w:rPr>
          <w:rFonts w:ascii="Arial" w:hAnsi="Arial" w:cs="Arial"/>
          <w:b/>
          <w:bCs/>
          <w:sz w:val="22"/>
          <w:szCs w:val="22"/>
        </w:rPr>
      </w:pPr>
      <w:r w:rsidRPr="005C765E">
        <w:rPr>
          <w:rFonts w:ascii="Arial" w:hAnsi="Arial" w:cs="Arial"/>
          <w:b/>
          <w:bCs/>
          <w:sz w:val="22"/>
          <w:szCs w:val="22"/>
        </w:rPr>
        <w:t xml:space="preserve">D </w:t>
      </w:r>
      <w:r w:rsidR="002D13A0">
        <w:rPr>
          <w:rFonts w:ascii="Arial" w:hAnsi="Arial" w:cs="Arial"/>
          <w:b/>
          <w:bCs/>
          <w:sz w:val="22"/>
          <w:szCs w:val="22"/>
        </w:rPr>
        <w:t xml:space="preserve">- </w:t>
      </w:r>
      <w:r>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3BD82922" w14:textId="77777777" w:rsidR="00427375" w:rsidRDefault="00427375" w:rsidP="008C2177">
      <w:pPr>
        <w:tabs>
          <w:tab w:val="left" w:pos="-142"/>
          <w:tab w:val="left" w:pos="4111"/>
        </w:tabs>
        <w:jc w:val="both"/>
        <w:rPr>
          <w:rFonts w:ascii="Arial" w:hAnsi="Arial" w:cs="Arial"/>
          <w:b/>
          <w:bCs/>
          <w:sz w:val="22"/>
          <w:szCs w:val="22"/>
        </w:rPr>
      </w:pPr>
    </w:p>
    <w:p w14:paraId="6EAED5C4" w14:textId="77777777" w:rsidR="00427375" w:rsidRDefault="002228BD" w:rsidP="008C2177">
      <w:pPr>
        <w:pStyle w:val="En-tte"/>
        <w:tabs>
          <w:tab w:val="clear" w:pos="4536"/>
          <w:tab w:val="clear" w:pos="9072"/>
          <w:tab w:val="left" w:pos="0"/>
          <w:tab w:val="left" w:pos="2160"/>
        </w:tabs>
        <w:jc w:val="both"/>
        <w:rPr>
          <w:rFonts w:ascii="Arial" w:hAnsi="Arial" w:cs="Arial"/>
          <w:i/>
          <w:iCs/>
          <w:sz w:val="18"/>
          <w:szCs w:val="18"/>
        </w:rPr>
      </w:pPr>
      <w:r>
        <w:rPr>
          <w:rFonts w:ascii="Wingdings" w:hAnsi="Wingdings"/>
          <w:i/>
          <w:color w:val="66CCFF"/>
          <w:spacing w:val="-10"/>
          <w:position w:val="-1"/>
        </w:rPr>
        <w:t></w:t>
      </w:r>
      <w:r>
        <w:rPr>
          <w:rFonts w:eastAsia="Arial"/>
          <w:i/>
          <w:spacing w:val="-10"/>
          <w:position w:val="-1"/>
        </w:rPr>
        <w:t xml:space="preserve">  </w:t>
      </w:r>
      <w:r w:rsidR="00036184" w:rsidRPr="008C2177">
        <w:rPr>
          <w:rFonts w:ascii="Arial" w:hAnsi="Arial" w:cs="Arial"/>
          <w:i/>
          <w:iCs/>
          <w:szCs w:val="18"/>
        </w:rPr>
        <w:t xml:space="preserve">1. Lorsque le candidat est inscrit sur une liste officielle d’opérateurs économiques agréés au sens de l’article 54 du décret n° 2016-360 du 25 mars 2016 relatif </w:t>
      </w:r>
      <w:r w:rsidR="00BD1236" w:rsidRPr="008C2177">
        <w:rPr>
          <w:rFonts w:ascii="Arial" w:hAnsi="Arial" w:cs="Arial"/>
          <w:i/>
          <w:iCs/>
          <w:szCs w:val="18"/>
        </w:rPr>
        <w:t xml:space="preserve">aux marchés publics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l’article 46 du décret n° 2016-361 du 25 mars 2016 relatif aux marchés publics de défense ou de sécurité dans toutes les hypothèses</w:t>
      </w:r>
      <w:r w:rsidR="00036184" w:rsidRPr="008C2177">
        <w:rPr>
          <w:rFonts w:ascii="Arial" w:hAnsi="Arial" w:cs="Arial"/>
          <w:i/>
          <w:iCs/>
          <w:szCs w:val="18"/>
        </w:rPr>
        <w:t> :</w:t>
      </w:r>
    </w:p>
    <w:p w14:paraId="444BA6EE"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254FD380"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0271A394"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5C9D2294"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1344825B"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4649877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0DDED918"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93B20AC"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2C612DBE"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2724A1E6"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4363C028"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64CFA2EF"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0CAA93F4"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06FAA50D" w14:textId="77777777" w:rsidR="00BD1236" w:rsidRPr="008C2177" w:rsidRDefault="00BD1236" w:rsidP="00171BF1">
      <w:pPr>
        <w:pStyle w:val="En-tte"/>
        <w:tabs>
          <w:tab w:val="left" w:pos="2160"/>
        </w:tabs>
        <w:ind w:left="284"/>
        <w:jc w:val="both"/>
        <w:rPr>
          <w:rFonts w:ascii="Arial" w:hAnsi="Arial" w:cs="Arial"/>
          <w:iCs/>
          <w:sz w:val="16"/>
          <w:szCs w:val="18"/>
        </w:rPr>
      </w:pPr>
    </w:p>
    <w:p w14:paraId="589A9A0B"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3E148C49" w14:textId="77777777" w:rsidR="00BD1236" w:rsidRPr="00171BF1" w:rsidRDefault="00BD1236" w:rsidP="00171BF1">
      <w:pPr>
        <w:pStyle w:val="En-tte"/>
        <w:ind w:left="993"/>
        <w:jc w:val="both"/>
        <w:rPr>
          <w:rFonts w:ascii="Arial" w:hAnsi="Arial" w:cs="Arial"/>
          <w:iCs/>
          <w:sz w:val="16"/>
          <w:szCs w:val="18"/>
        </w:rPr>
      </w:pPr>
    </w:p>
    <w:p w14:paraId="3556A2C3" w14:textId="77777777" w:rsidR="00BD1236" w:rsidRPr="00171BF1" w:rsidRDefault="00BD1236" w:rsidP="00171BF1">
      <w:pPr>
        <w:pStyle w:val="En-tte"/>
        <w:ind w:left="993"/>
        <w:jc w:val="both"/>
        <w:rPr>
          <w:rFonts w:ascii="Arial" w:hAnsi="Arial" w:cs="Arial"/>
          <w:iCs/>
          <w:sz w:val="16"/>
          <w:szCs w:val="18"/>
        </w:rPr>
      </w:pPr>
    </w:p>
    <w:p w14:paraId="57AEEF4D"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6D1F3C5B"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25B51AA"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458C218"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C1AFCAB"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25BFFD0" w14:textId="77777777" w:rsidR="006453BE" w:rsidRPr="00171BF1" w:rsidRDefault="006453BE" w:rsidP="00171BF1">
      <w:pPr>
        <w:pStyle w:val="En-tte"/>
        <w:tabs>
          <w:tab w:val="left" w:pos="0"/>
          <w:tab w:val="left" w:pos="2160"/>
        </w:tabs>
        <w:ind w:left="993"/>
        <w:jc w:val="both"/>
        <w:rPr>
          <w:rFonts w:ascii="Arial" w:hAnsi="Arial" w:cs="Arial"/>
          <w:iCs/>
          <w:sz w:val="16"/>
          <w:szCs w:val="18"/>
        </w:rPr>
      </w:pPr>
    </w:p>
    <w:p w14:paraId="4E71CAA5"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E77EDFC"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171BF1">
        <w:rPr>
          <w:rFonts w:ascii="Wingdings" w:hAnsi="Wingdings"/>
          <w:i/>
          <w:color w:val="66CCFF"/>
          <w:spacing w:val="-10"/>
          <w:position w:val="-1"/>
          <w:sz w:val="22"/>
        </w:rPr>
        <w:t></w:t>
      </w:r>
      <w:r w:rsidRPr="00171BF1">
        <w:rPr>
          <w:rFonts w:eastAsia="Arial"/>
          <w:i/>
          <w:spacing w:val="-10"/>
          <w:position w:val="-1"/>
          <w:sz w:val="22"/>
        </w:rPr>
        <w:t xml:space="preserve">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est soumis au décret n° 2016-360 du 25 mars 2016 relatif aux marchés publics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l’article 49 de ce décret :</w:t>
      </w:r>
    </w:p>
    <w:p w14:paraId="59F1D8C7"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2E162A6D"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23667329"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2C5CC463"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7DE6D14B" w14:textId="77777777" w:rsidR="00427375" w:rsidRDefault="00427375" w:rsidP="00D21AD8">
      <w:pPr>
        <w:tabs>
          <w:tab w:val="left" w:pos="-142"/>
          <w:tab w:val="left" w:pos="4111"/>
        </w:tabs>
        <w:rPr>
          <w:rFonts w:ascii="Arial" w:hAnsi="Arial" w:cs="Arial"/>
          <w:b/>
          <w:bCs/>
          <w:sz w:val="22"/>
          <w:szCs w:val="22"/>
        </w:rPr>
      </w:pPr>
    </w:p>
    <w:p w14:paraId="1AF82774" w14:textId="77777777" w:rsidR="00E55B6F" w:rsidRDefault="00E55B6F"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69D41C69" w14:textId="77777777" w:rsidTr="005C765E">
        <w:tc>
          <w:tcPr>
            <w:tcW w:w="10344" w:type="dxa"/>
            <w:shd w:val="clear" w:color="auto" w:fill="66CCFF"/>
          </w:tcPr>
          <w:p w14:paraId="3D0E54B3"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 xml:space="preserve">nelle concernée par le contrat </w:t>
            </w:r>
          </w:p>
        </w:tc>
      </w:tr>
    </w:tbl>
    <w:p w14:paraId="0952C9A1" w14:textId="77777777" w:rsidR="00D21AD8" w:rsidRDefault="00D21AD8" w:rsidP="00D21AD8">
      <w:pPr>
        <w:tabs>
          <w:tab w:val="left" w:pos="-142"/>
          <w:tab w:val="left" w:pos="4111"/>
        </w:tabs>
        <w:rPr>
          <w:rFonts w:ascii="Arial" w:hAnsi="Arial" w:cs="Arial"/>
          <w:b/>
          <w:bCs/>
          <w:sz w:val="22"/>
          <w:szCs w:val="22"/>
        </w:rPr>
      </w:pPr>
    </w:p>
    <w:p w14:paraId="480DE507"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58181894"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2F73DA35" w14:textId="77777777" w:rsidR="00472B25" w:rsidRDefault="00472B25">
      <w:pPr>
        <w:rPr>
          <w:rFonts w:ascii="Arial" w:hAnsi="Arial" w:cs="Arial"/>
        </w:rPr>
      </w:pPr>
    </w:p>
    <w:p w14:paraId="0A86E113"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737543C1" w14:textId="77777777" w:rsidR="00555AC1" w:rsidRDefault="00555AC1" w:rsidP="00171BF1">
      <w:pPr>
        <w:jc w:val="both"/>
        <w:rPr>
          <w:rFonts w:ascii="Arial" w:hAnsi="Arial" w:cs="Arial"/>
          <w:i/>
          <w:sz w:val="18"/>
        </w:rPr>
      </w:pPr>
    </w:p>
    <w:p w14:paraId="74B5499B" w14:textId="77777777" w:rsidR="00555AC1" w:rsidRDefault="00555AC1" w:rsidP="00171BF1">
      <w:pPr>
        <w:jc w:val="both"/>
        <w:rPr>
          <w:rFonts w:ascii="Arial" w:hAnsi="Arial" w:cs="Arial"/>
          <w:i/>
          <w:sz w:val="18"/>
        </w:rPr>
      </w:pPr>
    </w:p>
    <w:p w14:paraId="69D5C14F" w14:textId="77777777" w:rsidR="00555AC1" w:rsidRDefault="00555AC1" w:rsidP="00171BF1">
      <w:pPr>
        <w:jc w:val="both"/>
        <w:rPr>
          <w:rFonts w:ascii="Arial" w:hAnsi="Arial" w:cs="Arial"/>
          <w:i/>
          <w:sz w:val="18"/>
        </w:rPr>
      </w:pPr>
    </w:p>
    <w:p w14:paraId="4865D33C" w14:textId="77777777" w:rsidR="00555AC1" w:rsidRDefault="00555AC1" w:rsidP="00171BF1">
      <w:pPr>
        <w:jc w:val="both"/>
        <w:rPr>
          <w:rFonts w:ascii="Arial" w:hAnsi="Arial" w:cs="Arial"/>
          <w:i/>
          <w:sz w:val="18"/>
        </w:rPr>
      </w:pPr>
    </w:p>
    <w:p w14:paraId="05656EFB" w14:textId="77777777" w:rsidR="00555AC1" w:rsidRDefault="00555AC1" w:rsidP="00171BF1">
      <w:pPr>
        <w:jc w:val="both"/>
        <w:rPr>
          <w:rFonts w:ascii="Arial" w:hAnsi="Arial" w:cs="Arial"/>
          <w:i/>
          <w:sz w:val="18"/>
        </w:rPr>
      </w:pPr>
    </w:p>
    <w:p w14:paraId="1F5F3FEB" w14:textId="77777777" w:rsidR="00BF23C6" w:rsidRDefault="00BF23C6" w:rsidP="00171BF1">
      <w:pPr>
        <w:jc w:val="both"/>
        <w:rPr>
          <w:rFonts w:ascii="Arial" w:hAnsi="Arial" w:cs="Arial"/>
          <w:i/>
          <w:sz w:val="18"/>
        </w:rPr>
      </w:pPr>
    </w:p>
    <w:p w14:paraId="2423DEB5" w14:textId="77777777" w:rsidR="00BF23C6" w:rsidRDefault="00BF23C6" w:rsidP="00171BF1">
      <w:pPr>
        <w:jc w:val="both"/>
        <w:rPr>
          <w:rFonts w:ascii="Arial" w:hAnsi="Arial" w:cs="Arial"/>
          <w:i/>
          <w:sz w:val="18"/>
        </w:rPr>
      </w:pPr>
    </w:p>
    <w:p w14:paraId="0F239269" w14:textId="77777777" w:rsidR="00BF23C6" w:rsidRDefault="00BF23C6" w:rsidP="00171BF1">
      <w:pPr>
        <w:jc w:val="both"/>
        <w:rPr>
          <w:rFonts w:ascii="Arial" w:hAnsi="Arial" w:cs="Arial"/>
          <w:i/>
          <w:sz w:val="18"/>
        </w:rPr>
      </w:pPr>
    </w:p>
    <w:p w14:paraId="62B472A6" w14:textId="77777777" w:rsidR="00BF23C6" w:rsidRDefault="00BF23C6" w:rsidP="00171BF1">
      <w:pPr>
        <w:jc w:val="both"/>
        <w:rPr>
          <w:rFonts w:ascii="Arial" w:hAnsi="Arial" w:cs="Arial"/>
          <w:i/>
          <w:sz w:val="18"/>
        </w:rPr>
      </w:pPr>
    </w:p>
    <w:p w14:paraId="3F9F4676" w14:textId="77777777" w:rsidR="00555AC1" w:rsidRDefault="00555AC1" w:rsidP="00171BF1">
      <w:pPr>
        <w:jc w:val="both"/>
        <w:rPr>
          <w:rFonts w:ascii="Arial" w:hAnsi="Arial" w:cs="Arial"/>
          <w:i/>
          <w:sz w:val="18"/>
        </w:rPr>
      </w:pPr>
    </w:p>
    <w:p w14:paraId="5C5EF5E1" w14:textId="77777777" w:rsidR="00555AC1" w:rsidRDefault="00555AC1" w:rsidP="00171BF1">
      <w:pPr>
        <w:jc w:val="both"/>
        <w:rPr>
          <w:rFonts w:ascii="Arial" w:hAnsi="Arial" w:cs="Arial"/>
          <w:i/>
          <w:sz w:val="18"/>
        </w:rPr>
      </w:pPr>
    </w:p>
    <w:p w14:paraId="420BB0D9"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558C5530" w14:textId="77777777" w:rsidR="00555AC1" w:rsidRDefault="00555AC1" w:rsidP="00171BF1">
      <w:pPr>
        <w:jc w:val="both"/>
        <w:rPr>
          <w:rFonts w:ascii="Arial" w:hAnsi="Arial" w:cs="Arial"/>
          <w:i/>
          <w:sz w:val="18"/>
        </w:rPr>
      </w:pPr>
    </w:p>
    <w:p w14:paraId="03AD02E9" w14:textId="77777777" w:rsidR="00555AC1" w:rsidRDefault="00555AC1" w:rsidP="00171BF1">
      <w:pPr>
        <w:jc w:val="both"/>
        <w:rPr>
          <w:rFonts w:ascii="Arial" w:hAnsi="Arial" w:cs="Arial"/>
          <w:i/>
          <w:sz w:val="18"/>
        </w:rPr>
      </w:pPr>
    </w:p>
    <w:p w14:paraId="1F554A69" w14:textId="77777777" w:rsidR="00555AC1" w:rsidRDefault="00555AC1" w:rsidP="00171BF1">
      <w:pPr>
        <w:jc w:val="both"/>
        <w:rPr>
          <w:rFonts w:ascii="Arial" w:hAnsi="Arial" w:cs="Arial"/>
          <w:i/>
          <w:sz w:val="18"/>
        </w:rPr>
      </w:pPr>
    </w:p>
    <w:p w14:paraId="2614669A" w14:textId="77777777" w:rsidR="00555AC1" w:rsidRDefault="00555AC1" w:rsidP="00171BF1">
      <w:pPr>
        <w:jc w:val="both"/>
        <w:rPr>
          <w:rFonts w:ascii="Arial" w:hAnsi="Arial" w:cs="Arial"/>
          <w:i/>
          <w:sz w:val="18"/>
        </w:rPr>
      </w:pPr>
    </w:p>
    <w:p w14:paraId="77B0EE38" w14:textId="77777777" w:rsidR="00755416" w:rsidRDefault="00755416" w:rsidP="00171BF1">
      <w:pPr>
        <w:jc w:val="both"/>
        <w:rPr>
          <w:rFonts w:ascii="Arial" w:hAnsi="Arial" w:cs="Arial"/>
          <w:i/>
          <w:sz w:val="18"/>
        </w:rPr>
      </w:pPr>
    </w:p>
    <w:p w14:paraId="59AFD719" w14:textId="77777777" w:rsidR="00755416" w:rsidRDefault="00755416" w:rsidP="00171BF1">
      <w:pPr>
        <w:jc w:val="both"/>
        <w:rPr>
          <w:rFonts w:ascii="Arial" w:hAnsi="Arial" w:cs="Arial"/>
          <w:i/>
          <w:sz w:val="18"/>
        </w:rPr>
      </w:pPr>
    </w:p>
    <w:p w14:paraId="49DBC48E" w14:textId="77777777" w:rsidR="00755416" w:rsidRDefault="00755416" w:rsidP="00171BF1">
      <w:pPr>
        <w:jc w:val="both"/>
        <w:rPr>
          <w:rFonts w:ascii="Arial" w:hAnsi="Arial" w:cs="Arial"/>
          <w:i/>
          <w:sz w:val="18"/>
        </w:rPr>
      </w:pPr>
    </w:p>
    <w:p w14:paraId="0F1059B3" w14:textId="77777777" w:rsidR="00755416" w:rsidRDefault="00755416" w:rsidP="00171BF1">
      <w:pPr>
        <w:jc w:val="both"/>
        <w:rPr>
          <w:rFonts w:ascii="Arial" w:hAnsi="Arial" w:cs="Arial"/>
          <w:i/>
          <w:sz w:val="18"/>
        </w:rPr>
      </w:pPr>
    </w:p>
    <w:p w14:paraId="014DE0E7" w14:textId="77777777" w:rsidR="00755416" w:rsidRDefault="00755416" w:rsidP="00171BF1">
      <w:pPr>
        <w:jc w:val="both"/>
        <w:rPr>
          <w:rFonts w:ascii="Arial" w:hAnsi="Arial" w:cs="Arial"/>
          <w:i/>
          <w:sz w:val="18"/>
        </w:rPr>
      </w:pPr>
    </w:p>
    <w:p w14:paraId="23B9AC3A" w14:textId="77777777" w:rsidR="00755416" w:rsidRDefault="00755416" w:rsidP="00171BF1">
      <w:pPr>
        <w:jc w:val="both"/>
        <w:rPr>
          <w:rFonts w:ascii="Arial" w:hAnsi="Arial" w:cs="Arial"/>
          <w:i/>
          <w:sz w:val="18"/>
        </w:rPr>
      </w:pPr>
    </w:p>
    <w:p w14:paraId="2510EA4A" w14:textId="77777777" w:rsidR="00755416" w:rsidRDefault="00755416" w:rsidP="00171BF1">
      <w:pPr>
        <w:jc w:val="both"/>
        <w:rPr>
          <w:rFonts w:ascii="Arial" w:hAnsi="Arial" w:cs="Arial"/>
          <w:i/>
          <w:sz w:val="18"/>
        </w:rPr>
      </w:pPr>
    </w:p>
    <w:p w14:paraId="14F8E739" w14:textId="77777777" w:rsidR="00755416" w:rsidRDefault="00755416" w:rsidP="00663B7E">
      <w:pPr>
        <w:rPr>
          <w:rFonts w:ascii="Arial" w:hAnsi="Arial" w:cs="Arial"/>
          <w:i/>
          <w:sz w:val="18"/>
        </w:rPr>
      </w:pPr>
    </w:p>
    <w:p w14:paraId="2BCB38BB" w14:textId="77777777" w:rsidR="00755416" w:rsidRDefault="00755416" w:rsidP="00663B7E">
      <w:pPr>
        <w:rPr>
          <w:rFonts w:ascii="Arial" w:hAnsi="Arial" w:cs="Arial"/>
          <w:i/>
          <w:sz w:val="18"/>
        </w:rPr>
      </w:pPr>
    </w:p>
    <w:p w14:paraId="2E4C36EA" w14:textId="77777777" w:rsidR="00555AC1" w:rsidRDefault="00555AC1" w:rsidP="00663B7E">
      <w:pPr>
        <w:rPr>
          <w:rFonts w:ascii="Arial" w:hAnsi="Arial" w:cs="Arial"/>
          <w:i/>
          <w:sz w:val="18"/>
        </w:rPr>
      </w:pPr>
    </w:p>
    <w:p w14:paraId="3CE36A17" w14:textId="77777777" w:rsidR="0052676E" w:rsidRDefault="0052676E" w:rsidP="00171BF1">
      <w:pPr>
        <w:pStyle w:val="En-tte"/>
        <w:tabs>
          <w:tab w:val="clear" w:pos="4536"/>
          <w:tab w:val="clear" w:pos="9072"/>
          <w:tab w:val="left" w:pos="0"/>
          <w:tab w:val="left" w:pos="2160"/>
        </w:tabs>
        <w:jc w:val="both"/>
        <w:rPr>
          <w:rFonts w:ascii="Arial" w:hAnsi="Arial" w:cs="Arial"/>
          <w:b/>
          <w:bCs/>
          <w:sz w:val="22"/>
          <w:szCs w:val="22"/>
        </w:rPr>
      </w:pPr>
    </w:p>
    <w:p w14:paraId="7B69C397" w14:textId="77777777" w:rsidR="0052676E" w:rsidRDefault="0052676E" w:rsidP="00171BF1">
      <w:pPr>
        <w:pStyle w:val="En-tte"/>
        <w:tabs>
          <w:tab w:val="clear" w:pos="4536"/>
          <w:tab w:val="clear" w:pos="9072"/>
          <w:tab w:val="left" w:pos="0"/>
          <w:tab w:val="left" w:pos="2160"/>
        </w:tabs>
        <w:jc w:val="both"/>
        <w:rPr>
          <w:rFonts w:ascii="Arial" w:hAnsi="Arial" w:cs="Arial"/>
          <w:b/>
          <w:bCs/>
          <w:sz w:val="22"/>
          <w:szCs w:val="22"/>
        </w:rPr>
      </w:pPr>
    </w:p>
    <w:p w14:paraId="2381681A" w14:textId="77777777" w:rsidR="0052676E" w:rsidRDefault="0052676E" w:rsidP="00171BF1">
      <w:pPr>
        <w:pStyle w:val="En-tte"/>
        <w:tabs>
          <w:tab w:val="clear" w:pos="4536"/>
          <w:tab w:val="clear" w:pos="9072"/>
          <w:tab w:val="left" w:pos="0"/>
          <w:tab w:val="left" w:pos="2160"/>
        </w:tabs>
        <w:jc w:val="both"/>
        <w:rPr>
          <w:rFonts w:ascii="Arial" w:hAnsi="Arial" w:cs="Arial"/>
          <w:b/>
          <w:bCs/>
          <w:sz w:val="22"/>
          <w:szCs w:val="22"/>
        </w:rPr>
      </w:pPr>
    </w:p>
    <w:p w14:paraId="368364D1"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aux </w:t>
      </w:r>
      <w:r w:rsidR="00555AC1" w:rsidRPr="005F4173">
        <w:rPr>
          <w:rFonts w:ascii="Arial" w:hAnsi="Arial" w:cs="Arial"/>
          <w:b/>
          <w:bCs/>
          <w:sz w:val="18"/>
          <w:szCs w:val="22"/>
        </w:rPr>
        <w:t xml:space="preserve">MDS,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du premier alinéa de l’article 45 du décret n° </w:t>
      </w:r>
      <w:r w:rsidR="00F1353C">
        <w:rPr>
          <w:rFonts w:ascii="Arial" w:hAnsi="Arial" w:cs="Arial"/>
          <w:b/>
          <w:bCs/>
          <w:sz w:val="18"/>
          <w:szCs w:val="22"/>
        </w:rPr>
        <w:t>2016</w:t>
      </w:r>
      <w:r w:rsidR="00555AC1" w:rsidRPr="00833F59">
        <w:rPr>
          <w:rFonts w:ascii="Arial" w:hAnsi="Arial" w:cs="Arial"/>
          <w:b/>
          <w:bCs/>
          <w:sz w:val="18"/>
          <w:szCs w:val="22"/>
        </w:rPr>
        <w:t>-361 du 25 mars 2016 relatif aux marchés publics de défense ou de sécurité)</w:t>
      </w:r>
      <w:r w:rsidR="00555AC1">
        <w:rPr>
          <w:rFonts w:ascii="Arial" w:hAnsi="Arial" w:cs="Arial"/>
          <w:b/>
          <w:bCs/>
          <w:sz w:val="22"/>
          <w:szCs w:val="22"/>
        </w:rPr>
        <w:t> </w:t>
      </w:r>
      <w:r w:rsidR="00663B7E" w:rsidRPr="00171BF1">
        <w:rPr>
          <w:rFonts w:ascii="Arial" w:hAnsi="Arial" w:cs="Arial"/>
          <w:b/>
          <w:bCs/>
          <w:sz w:val="22"/>
          <w:szCs w:val="22"/>
        </w:rPr>
        <w:t>:</w:t>
      </w:r>
    </w:p>
    <w:p w14:paraId="69BF88A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3EB647B" w14:textId="77777777" w:rsidR="00663B7E" w:rsidRPr="00171BF1" w:rsidRDefault="00663B7E" w:rsidP="00171BF1">
      <w:pPr>
        <w:jc w:val="both"/>
        <w:rPr>
          <w:rFonts w:ascii="Arial" w:hAnsi="Arial" w:cs="Arial"/>
          <w:sz w:val="18"/>
        </w:rPr>
      </w:pPr>
    </w:p>
    <w:p w14:paraId="287ACAC1" w14:textId="77777777" w:rsidR="00663B7E" w:rsidRPr="00171BF1" w:rsidRDefault="00663B7E" w:rsidP="00171BF1">
      <w:pPr>
        <w:ind w:left="284"/>
        <w:jc w:val="both"/>
        <w:rPr>
          <w:rFonts w:ascii="Arial" w:hAnsi="Arial" w:cs="Arial"/>
          <w:sz w:val="16"/>
        </w:rPr>
      </w:pPr>
      <w:r w:rsidRPr="00171BF1">
        <w:rPr>
          <w:rFonts w:ascii="Arial" w:hAnsi="Arial" w:cs="Arial"/>
          <w:sz w:val="16"/>
        </w:rPr>
        <w:t>- Adresse internet</w:t>
      </w:r>
      <w:r w:rsidR="00755416">
        <w:rPr>
          <w:rFonts w:ascii="Arial" w:hAnsi="Arial" w:cs="Arial"/>
          <w:sz w:val="16"/>
        </w:rPr>
        <w:t> </w:t>
      </w:r>
      <w:r w:rsidRPr="00171BF1">
        <w:rPr>
          <w:rFonts w:ascii="Arial" w:hAnsi="Arial" w:cs="Arial"/>
          <w:sz w:val="16"/>
        </w:rPr>
        <w:t>:</w:t>
      </w:r>
    </w:p>
    <w:p w14:paraId="09C12290" w14:textId="77777777" w:rsidR="00663B7E" w:rsidRPr="00171BF1" w:rsidRDefault="00663B7E" w:rsidP="00171BF1">
      <w:pPr>
        <w:ind w:left="284"/>
        <w:jc w:val="both"/>
        <w:rPr>
          <w:rFonts w:ascii="Arial" w:hAnsi="Arial" w:cs="Arial"/>
          <w:sz w:val="16"/>
        </w:rPr>
      </w:pPr>
    </w:p>
    <w:p w14:paraId="515796A0" w14:textId="77777777" w:rsidR="00663B7E" w:rsidRPr="00171BF1" w:rsidRDefault="00663B7E" w:rsidP="00171BF1">
      <w:pPr>
        <w:ind w:left="284"/>
        <w:jc w:val="both"/>
        <w:rPr>
          <w:rFonts w:ascii="Arial" w:hAnsi="Arial" w:cs="Arial"/>
          <w:sz w:val="16"/>
        </w:rPr>
      </w:pPr>
    </w:p>
    <w:p w14:paraId="283A4753"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5ECF14C4" w14:textId="77777777" w:rsidR="00663B7E" w:rsidRPr="00171BF1" w:rsidRDefault="00663B7E" w:rsidP="00171BF1">
      <w:pPr>
        <w:ind w:left="284"/>
        <w:jc w:val="both"/>
        <w:rPr>
          <w:rFonts w:ascii="Arial" w:hAnsi="Arial" w:cs="Arial"/>
          <w:sz w:val="16"/>
        </w:rPr>
      </w:pPr>
    </w:p>
    <w:p w14:paraId="495C8655" w14:textId="77777777" w:rsidR="00663B7E" w:rsidRPr="00171BF1" w:rsidRDefault="00663B7E" w:rsidP="00171BF1">
      <w:pPr>
        <w:ind w:left="284"/>
        <w:jc w:val="both"/>
        <w:rPr>
          <w:rFonts w:ascii="Arial" w:hAnsi="Arial" w:cs="Arial"/>
          <w:sz w:val="16"/>
        </w:rPr>
      </w:pPr>
    </w:p>
    <w:p w14:paraId="7D9A50A1" w14:textId="77777777" w:rsidR="00663B7E" w:rsidRDefault="00663B7E" w:rsidP="00171BF1">
      <w:pPr>
        <w:ind w:left="284"/>
        <w:jc w:val="both"/>
        <w:rPr>
          <w:rFonts w:ascii="Arial" w:hAnsi="Arial" w:cs="Arial"/>
          <w:sz w:val="16"/>
        </w:rPr>
      </w:pPr>
    </w:p>
    <w:p w14:paraId="241423F4" w14:textId="77777777" w:rsidR="0052676E" w:rsidRPr="00171BF1" w:rsidRDefault="0052676E" w:rsidP="00171BF1">
      <w:pPr>
        <w:ind w:left="284"/>
        <w:jc w:val="both"/>
        <w:rPr>
          <w:rFonts w:ascii="Arial" w:hAnsi="Arial" w:cs="Arial"/>
          <w:sz w:val="16"/>
        </w:rPr>
      </w:pPr>
    </w:p>
    <w:p w14:paraId="33B41E09" w14:textId="77777777" w:rsidR="00663B7E" w:rsidRPr="00171BF1" w:rsidRDefault="00663B7E" w:rsidP="00171BF1">
      <w:pPr>
        <w:ind w:left="284"/>
        <w:jc w:val="both"/>
        <w:rPr>
          <w:rFonts w:ascii="Arial" w:hAnsi="Arial" w:cs="Arial"/>
          <w:sz w:val="16"/>
        </w:rPr>
      </w:pPr>
    </w:p>
    <w:p w14:paraId="1FF1034F" w14:textId="77777777" w:rsidR="00663B7E" w:rsidRPr="00171BF1" w:rsidRDefault="00663B7E" w:rsidP="00171BF1">
      <w:pPr>
        <w:ind w:left="284"/>
        <w:jc w:val="both"/>
        <w:rPr>
          <w:rFonts w:ascii="Arial" w:hAnsi="Arial" w:cs="Arial"/>
          <w:sz w:val="16"/>
        </w:rPr>
      </w:pPr>
    </w:p>
    <w:p w14:paraId="7C189E79" w14:textId="77777777" w:rsidR="00663B7E" w:rsidRPr="00171BF1" w:rsidRDefault="00663B7E"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3D56E4B" w14:textId="77777777" w:rsidTr="00261FC1">
        <w:tc>
          <w:tcPr>
            <w:tcW w:w="10331" w:type="dxa"/>
            <w:shd w:val="clear" w:color="auto" w:fill="66CCFF"/>
          </w:tcPr>
          <w:p w14:paraId="578491AD"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7DF501EB"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3B5789EF"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28536F84" w14:textId="77777777" w:rsidR="00646B4F" w:rsidRPr="00171BF1" w:rsidRDefault="00646B4F" w:rsidP="00171BF1">
      <w:pPr>
        <w:ind w:left="284"/>
        <w:rPr>
          <w:rFonts w:ascii="Arial" w:hAnsi="Arial" w:cs="Arial"/>
        </w:rPr>
      </w:pPr>
    </w:p>
    <w:p w14:paraId="23E9DEB1"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 :</w:t>
      </w:r>
    </w:p>
    <w:p w14:paraId="5E10E791"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611E7294" w14:textId="77777777" w:rsidTr="00FE26A7">
        <w:trPr>
          <w:trHeight w:val="737"/>
        </w:trPr>
        <w:tc>
          <w:tcPr>
            <w:tcW w:w="2566" w:type="dxa"/>
            <w:tcBorders>
              <w:top w:val="single" w:sz="8" w:space="0" w:color="000000"/>
              <w:left w:val="single" w:sz="8" w:space="0" w:color="000000"/>
              <w:bottom w:val="single" w:sz="4" w:space="0" w:color="000000"/>
            </w:tcBorders>
          </w:tcPr>
          <w:p w14:paraId="4990998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4B5E2FC0"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tcPr>
          <w:p w14:paraId="775AA792"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tcPr>
          <w:p w14:paraId="6BDB8F89"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18ACF610" w14:textId="77777777" w:rsidTr="00FE26A7">
        <w:trPr>
          <w:trHeight w:val="737"/>
        </w:trPr>
        <w:tc>
          <w:tcPr>
            <w:tcW w:w="2566" w:type="dxa"/>
            <w:tcBorders>
              <w:top w:val="single" w:sz="4" w:space="0" w:color="000000"/>
              <w:left w:val="single" w:sz="8" w:space="0" w:color="000000"/>
              <w:bottom w:val="single" w:sz="8" w:space="0" w:color="000000"/>
            </w:tcBorders>
          </w:tcPr>
          <w:p w14:paraId="681E82B0"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14:paraId="75887B7E" w14:textId="77777777" w:rsidR="00472B25" w:rsidRDefault="00472B25">
            <w:pPr>
              <w:tabs>
                <w:tab w:val="left" w:pos="864"/>
              </w:tabs>
              <w:snapToGrid w:val="0"/>
              <w:spacing w:before="120" w:after="120"/>
              <w:rPr>
                <w:rFonts w:ascii="Arial" w:hAnsi="Arial" w:cs="Arial"/>
                <w:sz w:val="16"/>
                <w:szCs w:val="16"/>
              </w:rPr>
            </w:pPr>
          </w:p>
          <w:p w14:paraId="0FF67DA6"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7E3EF9EE"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51071B3E" w14:textId="77777777" w:rsidR="00472B25" w:rsidRDefault="00472B25">
            <w:pPr>
              <w:tabs>
                <w:tab w:val="left" w:pos="864"/>
              </w:tabs>
              <w:snapToGrid w:val="0"/>
              <w:spacing w:before="120" w:after="120"/>
              <w:jc w:val="right"/>
              <w:rPr>
                <w:rFonts w:ascii="Arial" w:hAnsi="Arial" w:cs="Arial"/>
                <w:sz w:val="16"/>
                <w:szCs w:val="16"/>
              </w:rPr>
            </w:pPr>
          </w:p>
        </w:tc>
      </w:tr>
      <w:tr w:rsidR="00472B25" w14:paraId="2B8E7A95" w14:textId="77777777">
        <w:trPr>
          <w:trHeight w:val="737"/>
        </w:trPr>
        <w:tc>
          <w:tcPr>
            <w:tcW w:w="2566" w:type="dxa"/>
            <w:tcBorders>
              <w:left w:val="single" w:sz="8" w:space="0" w:color="000000"/>
              <w:bottom w:val="single" w:sz="8" w:space="0" w:color="000000"/>
            </w:tcBorders>
          </w:tcPr>
          <w:p w14:paraId="3E6883CD"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tcPr>
          <w:p w14:paraId="4A952DF5" w14:textId="77777777" w:rsidR="00472B25" w:rsidRDefault="00472B25">
            <w:pPr>
              <w:tabs>
                <w:tab w:val="left" w:pos="864"/>
              </w:tabs>
              <w:snapToGrid w:val="0"/>
              <w:spacing w:before="120" w:after="120"/>
              <w:rPr>
                <w:rFonts w:ascii="Arial" w:hAnsi="Arial" w:cs="Arial"/>
                <w:sz w:val="16"/>
                <w:szCs w:val="16"/>
              </w:rPr>
            </w:pPr>
          </w:p>
          <w:p w14:paraId="5810EBB7"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tcPr>
          <w:p w14:paraId="1C2FB1E9" w14:textId="77777777" w:rsidR="00472B25" w:rsidRDefault="00472B25">
            <w:pPr>
              <w:tabs>
                <w:tab w:val="left" w:pos="864"/>
              </w:tabs>
              <w:snapToGrid w:val="0"/>
              <w:spacing w:before="120" w:after="120"/>
              <w:jc w:val="right"/>
              <w:rPr>
                <w:rFonts w:ascii="Arial" w:hAnsi="Arial" w:cs="Arial"/>
                <w:sz w:val="16"/>
                <w:szCs w:val="16"/>
              </w:rPr>
            </w:pPr>
          </w:p>
          <w:p w14:paraId="6CC8F6BB"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tcPr>
          <w:p w14:paraId="74AE61E3" w14:textId="77777777" w:rsidR="00472B25" w:rsidRDefault="00472B25">
            <w:pPr>
              <w:tabs>
                <w:tab w:val="left" w:pos="864"/>
              </w:tabs>
              <w:snapToGrid w:val="0"/>
              <w:spacing w:before="120" w:after="120"/>
              <w:jc w:val="right"/>
              <w:rPr>
                <w:rFonts w:ascii="Arial" w:hAnsi="Arial" w:cs="Arial"/>
                <w:sz w:val="16"/>
                <w:szCs w:val="16"/>
              </w:rPr>
            </w:pPr>
          </w:p>
          <w:p w14:paraId="60EE2857"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14016BF7" w14:textId="77777777" w:rsidR="00472B25" w:rsidRDefault="00472B25">
      <w:pPr>
        <w:tabs>
          <w:tab w:val="left" w:pos="864"/>
        </w:tabs>
        <w:jc w:val="both"/>
        <w:rPr>
          <w:rFonts w:ascii="Arial" w:hAnsi="Arial" w:cs="Arial"/>
        </w:rPr>
      </w:pPr>
    </w:p>
    <w:p w14:paraId="1597A14C"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513ADC8" w14:textId="77777777" w:rsidR="00646B4F" w:rsidRDefault="00646B4F">
      <w:pPr>
        <w:tabs>
          <w:tab w:val="left" w:pos="864"/>
        </w:tabs>
        <w:jc w:val="both"/>
        <w:rPr>
          <w:rFonts w:ascii="Arial" w:hAnsi="Arial" w:cs="Arial"/>
        </w:rPr>
      </w:pPr>
    </w:p>
    <w:p w14:paraId="0EFED54F" w14:textId="77777777" w:rsidR="00646B4F" w:rsidRDefault="00685900" w:rsidP="00171BF1">
      <w:pPr>
        <w:tabs>
          <w:tab w:val="left" w:pos="864"/>
        </w:tabs>
        <w:ind w:left="567"/>
        <w:jc w:val="both"/>
        <w:rPr>
          <w:rFonts w:ascii="Arial" w:hAnsi="Arial" w:cs="Arial"/>
        </w:rPr>
      </w:pPr>
      <w:r>
        <w:rPr>
          <w:rFonts w:ascii="Arial" w:hAnsi="Arial" w:cs="Arial"/>
        </w:rPr>
        <w:t>……./…………./……</w:t>
      </w:r>
    </w:p>
    <w:p w14:paraId="6149F0B8" w14:textId="77777777" w:rsidR="00646B4F" w:rsidRDefault="00646B4F">
      <w:pPr>
        <w:tabs>
          <w:tab w:val="left" w:pos="864"/>
        </w:tabs>
        <w:jc w:val="both"/>
        <w:rPr>
          <w:rFonts w:ascii="Arial" w:hAnsi="Arial" w:cs="Arial"/>
        </w:rPr>
      </w:pPr>
    </w:p>
    <w:p w14:paraId="6CA4A572" w14:textId="77777777" w:rsidR="0052676E" w:rsidRDefault="0052676E">
      <w:pPr>
        <w:tabs>
          <w:tab w:val="left" w:pos="864"/>
        </w:tabs>
        <w:jc w:val="both"/>
        <w:rPr>
          <w:rFonts w:ascii="Arial" w:hAnsi="Arial" w:cs="Arial"/>
        </w:rPr>
      </w:pPr>
    </w:p>
    <w:p w14:paraId="036C081E"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r w:rsidR="002871EE">
        <w:rPr>
          <w:rFonts w:ascii="Arial" w:hAnsi="Arial" w:cs="Arial"/>
          <w:b/>
          <w:bCs/>
          <w:sz w:val="22"/>
          <w:szCs w:val="22"/>
        </w:rPr>
        <w:t> :</w:t>
      </w:r>
    </w:p>
    <w:p w14:paraId="62802A8F" w14:textId="77777777" w:rsidR="00646B4F" w:rsidRPr="00171BF1" w:rsidRDefault="001A1D05" w:rsidP="00171BF1">
      <w:pPr>
        <w:jc w:val="both"/>
        <w:rPr>
          <w:rFonts w:ascii="Arial" w:hAnsi="Arial" w:cs="Arial"/>
          <w:i/>
          <w:sz w:val="18"/>
        </w:rPr>
      </w:pPr>
      <w:r>
        <w:rPr>
          <w:rFonts w:ascii="Arial" w:hAnsi="Arial" w:cs="Arial"/>
          <w:i/>
          <w:sz w:val="18"/>
        </w:rPr>
        <w:lastRenderedPageBreak/>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69ED8A9C" w14:textId="77777777" w:rsidR="00646B4F" w:rsidRDefault="00646B4F">
      <w:pPr>
        <w:tabs>
          <w:tab w:val="left" w:pos="864"/>
        </w:tabs>
        <w:jc w:val="both"/>
        <w:rPr>
          <w:rFonts w:ascii="Arial" w:hAnsi="Arial" w:cs="Arial"/>
        </w:rPr>
      </w:pPr>
    </w:p>
    <w:p w14:paraId="58EB7AA2" w14:textId="77777777" w:rsidR="00646B4F" w:rsidRDefault="00646B4F">
      <w:pPr>
        <w:tabs>
          <w:tab w:val="left" w:pos="864"/>
        </w:tabs>
        <w:jc w:val="both"/>
        <w:rPr>
          <w:rFonts w:ascii="Arial" w:hAnsi="Arial" w:cs="Arial"/>
        </w:rPr>
      </w:pPr>
    </w:p>
    <w:p w14:paraId="5CCC6B45" w14:textId="77777777" w:rsidR="001A1D05" w:rsidRDefault="001A1D05">
      <w:pPr>
        <w:tabs>
          <w:tab w:val="left" w:pos="864"/>
        </w:tabs>
        <w:jc w:val="both"/>
        <w:rPr>
          <w:rFonts w:ascii="Arial" w:hAnsi="Arial" w:cs="Arial"/>
        </w:rPr>
      </w:pPr>
    </w:p>
    <w:p w14:paraId="293C2EC7" w14:textId="77777777" w:rsidR="001A1D05" w:rsidRDefault="001A1D05">
      <w:pPr>
        <w:tabs>
          <w:tab w:val="left" w:pos="864"/>
        </w:tabs>
        <w:jc w:val="both"/>
        <w:rPr>
          <w:rFonts w:ascii="Arial" w:hAnsi="Arial" w:cs="Arial"/>
        </w:rPr>
      </w:pPr>
    </w:p>
    <w:p w14:paraId="04DB53AD" w14:textId="77777777" w:rsidR="001A1D05" w:rsidRDefault="001A1D05">
      <w:pPr>
        <w:tabs>
          <w:tab w:val="left" w:pos="864"/>
        </w:tabs>
        <w:jc w:val="both"/>
        <w:rPr>
          <w:rFonts w:ascii="Arial" w:hAnsi="Arial" w:cs="Arial"/>
        </w:rPr>
      </w:pPr>
    </w:p>
    <w:p w14:paraId="6D25BCFB" w14:textId="77777777" w:rsidR="001A1D05" w:rsidRDefault="001A1D05">
      <w:pPr>
        <w:tabs>
          <w:tab w:val="left" w:pos="864"/>
        </w:tabs>
        <w:jc w:val="both"/>
        <w:rPr>
          <w:rFonts w:ascii="Arial" w:hAnsi="Arial" w:cs="Arial"/>
        </w:rPr>
      </w:pPr>
    </w:p>
    <w:p w14:paraId="5BCFDEAB" w14:textId="77777777" w:rsidR="001A1D05" w:rsidRDefault="001A1D05">
      <w:pPr>
        <w:tabs>
          <w:tab w:val="left" w:pos="864"/>
        </w:tabs>
        <w:jc w:val="both"/>
        <w:rPr>
          <w:rFonts w:ascii="Arial" w:hAnsi="Arial" w:cs="Arial"/>
        </w:rPr>
      </w:pPr>
    </w:p>
    <w:p w14:paraId="509E3F21" w14:textId="77777777" w:rsidR="00FD11D9" w:rsidRDefault="00FD11D9">
      <w:pPr>
        <w:tabs>
          <w:tab w:val="left" w:pos="864"/>
        </w:tabs>
        <w:jc w:val="both"/>
        <w:rPr>
          <w:rFonts w:ascii="Arial" w:hAnsi="Arial" w:cs="Arial"/>
        </w:rPr>
      </w:pPr>
    </w:p>
    <w:p w14:paraId="61E8BC3D" w14:textId="77777777" w:rsidR="00FD11D9" w:rsidRDefault="00FD11D9">
      <w:pPr>
        <w:tabs>
          <w:tab w:val="left" w:pos="864"/>
        </w:tabs>
        <w:jc w:val="both"/>
        <w:rPr>
          <w:rFonts w:ascii="Arial" w:hAnsi="Arial" w:cs="Arial"/>
        </w:rPr>
      </w:pPr>
    </w:p>
    <w:p w14:paraId="388A558A" w14:textId="77777777" w:rsidR="001A1D05" w:rsidRDefault="001A1D05">
      <w:pPr>
        <w:tabs>
          <w:tab w:val="left" w:pos="864"/>
        </w:tabs>
        <w:jc w:val="both"/>
        <w:rPr>
          <w:rFonts w:ascii="Arial" w:hAnsi="Arial" w:cs="Arial"/>
        </w:rPr>
      </w:pPr>
    </w:p>
    <w:p w14:paraId="2E005FC2" w14:textId="77777777" w:rsidR="001A1D05" w:rsidRDefault="001A1D05">
      <w:pPr>
        <w:tabs>
          <w:tab w:val="left" w:pos="864"/>
        </w:tabs>
        <w:jc w:val="both"/>
        <w:rPr>
          <w:rFonts w:ascii="Arial" w:hAnsi="Arial" w:cs="Arial"/>
        </w:rPr>
      </w:pPr>
    </w:p>
    <w:p w14:paraId="5F665A09" w14:textId="77777777" w:rsidR="001A1D05" w:rsidRDefault="001A1D05">
      <w:pPr>
        <w:tabs>
          <w:tab w:val="left" w:pos="864"/>
        </w:tabs>
        <w:jc w:val="both"/>
        <w:rPr>
          <w:rFonts w:ascii="Arial" w:hAnsi="Arial" w:cs="Arial"/>
        </w:rPr>
      </w:pPr>
    </w:p>
    <w:p w14:paraId="7498ECD3" w14:textId="77777777" w:rsidR="00826CBB" w:rsidRDefault="00826CBB">
      <w:pPr>
        <w:tabs>
          <w:tab w:val="left" w:pos="864"/>
        </w:tabs>
        <w:jc w:val="both"/>
        <w:rPr>
          <w:rFonts w:ascii="Arial" w:hAnsi="Arial" w:cs="Arial"/>
        </w:rPr>
      </w:pPr>
    </w:p>
    <w:p w14:paraId="29C24786" w14:textId="77777777" w:rsidR="00826CBB" w:rsidRDefault="00826CBB">
      <w:pPr>
        <w:tabs>
          <w:tab w:val="left" w:pos="864"/>
        </w:tabs>
        <w:jc w:val="both"/>
        <w:rPr>
          <w:rFonts w:ascii="Arial" w:hAnsi="Arial" w:cs="Arial"/>
        </w:rPr>
      </w:pPr>
    </w:p>
    <w:p w14:paraId="1D3EB6AD"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 :</w:t>
      </w:r>
    </w:p>
    <w:p w14:paraId="09F2B9E8" w14:textId="77777777" w:rsidR="00C56E90" w:rsidRDefault="00C56E90">
      <w:pPr>
        <w:tabs>
          <w:tab w:val="left" w:pos="864"/>
        </w:tabs>
        <w:jc w:val="both"/>
        <w:rPr>
          <w:rFonts w:ascii="Arial" w:hAnsi="Arial" w:cs="Arial"/>
        </w:rPr>
      </w:pPr>
    </w:p>
    <w:p w14:paraId="3FD2AF74"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Pr="00F15FE2">
        <w:rPr>
          <w:rFonts w:ascii="Arial" w:hAnsi="Arial" w:cs="Arial"/>
          <w:sz w:val="18"/>
        </w:rPr>
        <w:t xml:space="preserve">Le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(Article L. 241-1 du code des assurances</w:t>
      </w:r>
      <w:r w:rsidR="005F4173">
        <w:rPr>
          <w:rFonts w:ascii="Arial" w:hAnsi="Arial" w:cs="Arial"/>
          <w:sz w:val="18"/>
        </w:rPr>
        <w:t>)</w:t>
      </w:r>
      <w:r w:rsidRPr="00F15FE2">
        <w:rPr>
          <w:rFonts w:ascii="Arial" w:hAnsi="Arial" w:cs="Arial"/>
          <w:sz w:val="18"/>
        </w:rPr>
        <w:t>.</w:t>
      </w:r>
    </w:p>
    <w:p w14:paraId="10A1DB7F" w14:textId="77777777" w:rsidR="00826CBB" w:rsidRDefault="00826CBB" w:rsidP="00826CBB">
      <w:pPr>
        <w:pStyle w:val="En-tte"/>
        <w:tabs>
          <w:tab w:val="clear" w:pos="4536"/>
          <w:tab w:val="clear" w:pos="9072"/>
          <w:tab w:val="left" w:pos="0"/>
          <w:tab w:val="left" w:pos="2160"/>
        </w:tabs>
        <w:jc w:val="both"/>
        <w:rPr>
          <w:rFonts w:ascii="Arial" w:hAnsi="Arial" w:cs="Arial"/>
          <w:i/>
          <w:iCs/>
          <w:sz w:val="18"/>
          <w:szCs w:val="18"/>
        </w:rPr>
      </w:pPr>
    </w:p>
    <w:p w14:paraId="2C6E4F42"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EE372B1"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513F06">
        <w:rPr>
          <w:rFonts w:ascii="Arial" w:hAnsi="Arial" w:cs="Arial"/>
          <w:b/>
          <w:bCs/>
          <w:sz w:val="18"/>
          <w:szCs w:val="22"/>
        </w:rPr>
        <w:t>applicable aux</w:t>
      </w:r>
      <w:r w:rsidR="00C56E90" w:rsidRPr="00171BF1">
        <w:rPr>
          <w:rFonts w:ascii="Arial" w:hAnsi="Arial" w:cs="Arial"/>
          <w:b/>
          <w:bCs/>
          <w:sz w:val="18"/>
          <w:szCs w:val="22"/>
        </w:rPr>
        <w:t xml:space="preserve"> MDS, sauf si l’acheteur a autorisé les candidats à ne pas fournir ces documents de preuve en application du premier alinéa de l’article </w:t>
      </w:r>
      <w:r w:rsidRPr="00171BF1">
        <w:rPr>
          <w:rFonts w:ascii="Arial" w:hAnsi="Arial" w:cs="Arial"/>
          <w:b/>
          <w:bCs/>
          <w:sz w:val="18"/>
          <w:szCs w:val="22"/>
        </w:rPr>
        <w:t>45 du décret n° 2106-361 du 25 mars 2016 relatif aux marchés publics de défense ou de sécurité)</w:t>
      </w:r>
      <w:r w:rsidR="00C56E90">
        <w:rPr>
          <w:rFonts w:ascii="Arial" w:hAnsi="Arial" w:cs="Arial"/>
          <w:b/>
          <w:bCs/>
          <w:sz w:val="22"/>
          <w:szCs w:val="22"/>
        </w:rPr>
        <w:t> :</w:t>
      </w:r>
    </w:p>
    <w:p w14:paraId="16B3B05E" w14:textId="77777777" w:rsidR="00C56E90" w:rsidRDefault="00C56E90">
      <w:pPr>
        <w:tabs>
          <w:tab w:val="left" w:pos="864"/>
        </w:tabs>
        <w:jc w:val="both"/>
        <w:rPr>
          <w:rFonts w:ascii="Arial" w:hAnsi="Arial" w:cs="Arial"/>
        </w:rPr>
      </w:pPr>
    </w:p>
    <w:p w14:paraId="0681C53E"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3B788CC0"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ABC888E" w14:textId="77777777" w:rsidR="00685900" w:rsidRPr="00F15FE2" w:rsidRDefault="00685900" w:rsidP="00685900">
      <w:pPr>
        <w:rPr>
          <w:rFonts w:ascii="Arial" w:hAnsi="Arial" w:cs="Arial"/>
          <w:sz w:val="18"/>
        </w:rPr>
      </w:pPr>
    </w:p>
    <w:p w14:paraId="4DCF6B27"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294EA085" w14:textId="77777777" w:rsidR="00685900" w:rsidRDefault="00685900" w:rsidP="00685900">
      <w:pPr>
        <w:ind w:left="284"/>
        <w:rPr>
          <w:rFonts w:ascii="Arial" w:hAnsi="Arial" w:cs="Arial"/>
          <w:sz w:val="16"/>
        </w:rPr>
      </w:pPr>
    </w:p>
    <w:p w14:paraId="4870D0A1" w14:textId="77777777" w:rsidR="0052676E" w:rsidRPr="00F15FE2" w:rsidRDefault="0052676E" w:rsidP="00685900">
      <w:pPr>
        <w:ind w:left="284"/>
        <w:rPr>
          <w:rFonts w:ascii="Arial" w:hAnsi="Arial" w:cs="Arial"/>
          <w:sz w:val="16"/>
        </w:rPr>
      </w:pPr>
    </w:p>
    <w:p w14:paraId="2B0080D0" w14:textId="77777777" w:rsidR="00685900" w:rsidRPr="00F15FE2" w:rsidRDefault="00685900" w:rsidP="00685900">
      <w:pPr>
        <w:ind w:left="284"/>
        <w:rPr>
          <w:rFonts w:ascii="Arial" w:hAnsi="Arial" w:cs="Arial"/>
          <w:sz w:val="16"/>
        </w:rPr>
      </w:pPr>
    </w:p>
    <w:p w14:paraId="4D5A7A9D"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231EA4B7" w14:textId="77777777" w:rsidR="00685900" w:rsidRPr="00F15FE2" w:rsidRDefault="00685900" w:rsidP="00685900">
      <w:pPr>
        <w:ind w:left="284"/>
        <w:rPr>
          <w:rFonts w:ascii="Arial" w:hAnsi="Arial" w:cs="Arial"/>
          <w:sz w:val="16"/>
        </w:rPr>
      </w:pPr>
    </w:p>
    <w:p w14:paraId="69A1C57D" w14:textId="77777777" w:rsidR="00685900" w:rsidRPr="00663B7E" w:rsidRDefault="00685900" w:rsidP="00685900">
      <w:pPr>
        <w:ind w:left="284"/>
        <w:rPr>
          <w:rFonts w:ascii="Arial" w:hAnsi="Arial" w:cs="Arial"/>
        </w:rPr>
      </w:pPr>
    </w:p>
    <w:p w14:paraId="7E223169" w14:textId="77777777" w:rsidR="00685900" w:rsidRPr="00663B7E" w:rsidRDefault="00685900" w:rsidP="00685900">
      <w:pPr>
        <w:ind w:left="284"/>
        <w:rPr>
          <w:rFonts w:ascii="Arial" w:hAnsi="Arial" w:cs="Arial"/>
        </w:rPr>
      </w:pPr>
    </w:p>
    <w:p w14:paraId="00CE83A8" w14:textId="77777777" w:rsidR="0052676E" w:rsidRPr="00663B7E" w:rsidRDefault="0052676E" w:rsidP="00685900">
      <w:pPr>
        <w:ind w:left="284"/>
        <w:rPr>
          <w:rFonts w:ascii="Arial" w:hAnsi="Arial" w:cs="Arial"/>
        </w:rPr>
      </w:pPr>
    </w:p>
    <w:p w14:paraId="0D9D76E9" w14:textId="77777777" w:rsidR="00685900" w:rsidRPr="00663B7E" w:rsidRDefault="00685900" w:rsidP="00685900">
      <w:pPr>
        <w:ind w:left="284"/>
        <w:rPr>
          <w:rFonts w:ascii="Arial" w:hAnsi="Arial" w:cs="Arial"/>
        </w:rPr>
      </w:pPr>
    </w:p>
    <w:p w14:paraId="6CE788EF" w14:textId="77777777" w:rsidR="00685900" w:rsidRDefault="00685900" w:rsidP="00685900">
      <w:pPr>
        <w:ind w:left="284"/>
        <w:rPr>
          <w:rFonts w:ascii="Arial" w:hAnsi="Arial" w:cs="Arial"/>
        </w:rPr>
      </w:pPr>
    </w:p>
    <w:p w14:paraId="097D1853"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46E40E6" w14:textId="77777777" w:rsidTr="00224E9C">
        <w:tc>
          <w:tcPr>
            <w:tcW w:w="10331" w:type="dxa"/>
            <w:shd w:val="clear" w:color="auto" w:fill="66CCFF"/>
          </w:tcPr>
          <w:p w14:paraId="1F1ADBC8"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74BCAF10"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0594EE27" w14:textId="77777777" w:rsidR="0052676E" w:rsidRDefault="00EE435B" w:rsidP="00EE435B">
      <w:pPr>
        <w:ind w:left="284"/>
        <w:jc w:val="center"/>
        <w:rPr>
          <w:rFonts w:ascii="Arial" w:hAnsi="Arial" w:cs="Arial"/>
          <w:i/>
          <w:iCs/>
          <w:szCs w:val="18"/>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p>
    <w:p w14:paraId="3D811307" w14:textId="77777777" w:rsidR="00EE435B" w:rsidRPr="00F15FE2" w:rsidRDefault="00EE435B" w:rsidP="00EE435B">
      <w:pPr>
        <w:ind w:left="284"/>
        <w:jc w:val="center"/>
        <w:rPr>
          <w:rFonts w:ascii="Arial" w:hAnsi="Arial" w:cs="Arial"/>
        </w:rPr>
      </w:pP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1BC3CA9D"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41409F0F"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r w:rsidR="009D6D88" w:rsidRPr="00171BF1">
        <w:rPr>
          <w:rFonts w:ascii="Arial" w:hAnsi="Arial" w:cs="Arial"/>
          <w:b/>
          <w:bCs/>
          <w:sz w:val="22"/>
          <w:szCs w:val="22"/>
        </w:rPr>
        <w:t> :</w:t>
      </w:r>
    </w:p>
    <w:p w14:paraId="6722DADD" w14:textId="77777777" w:rsidR="00614607" w:rsidRDefault="00614607">
      <w:pPr>
        <w:pStyle w:val="En-tte"/>
        <w:tabs>
          <w:tab w:val="clear" w:pos="4536"/>
          <w:tab w:val="clear" w:pos="9072"/>
          <w:tab w:val="left" w:pos="864"/>
        </w:tabs>
        <w:rPr>
          <w:rFonts w:ascii="Arial" w:hAnsi="Arial" w:cs="Arial"/>
        </w:rPr>
      </w:pPr>
    </w:p>
    <w:p w14:paraId="3F333703" w14:textId="77777777" w:rsidR="00764264" w:rsidRDefault="00764264">
      <w:pPr>
        <w:pStyle w:val="En-tte"/>
        <w:tabs>
          <w:tab w:val="clear" w:pos="4536"/>
          <w:tab w:val="clear" w:pos="9072"/>
          <w:tab w:val="left" w:pos="864"/>
        </w:tabs>
        <w:rPr>
          <w:rFonts w:ascii="Arial" w:hAnsi="Arial" w:cs="Arial"/>
        </w:rPr>
      </w:pPr>
    </w:p>
    <w:p w14:paraId="2AD2490E" w14:textId="77777777" w:rsidR="00764264" w:rsidRDefault="00764264">
      <w:pPr>
        <w:pStyle w:val="En-tte"/>
        <w:tabs>
          <w:tab w:val="clear" w:pos="4536"/>
          <w:tab w:val="clear" w:pos="9072"/>
          <w:tab w:val="left" w:pos="864"/>
        </w:tabs>
        <w:rPr>
          <w:rFonts w:ascii="Arial" w:hAnsi="Arial" w:cs="Arial"/>
        </w:rPr>
      </w:pPr>
    </w:p>
    <w:p w14:paraId="60496531" w14:textId="77777777" w:rsidR="00764264" w:rsidRDefault="00764264">
      <w:pPr>
        <w:pStyle w:val="En-tte"/>
        <w:tabs>
          <w:tab w:val="clear" w:pos="4536"/>
          <w:tab w:val="clear" w:pos="9072"/>
          <w:tab w:val="left" w:pos="864"/>
        </w:tabs>
        <w:rPr>
          <w:rFonts w:ascii="Arial" w:hAnsi="Arial" w:cs="Arial"/>
        </w:rPr>
      </w:pPr>
    </w:p>
    <w:p w14:paraId="7ABBF119" w14:textId="77777777" w:rsidR="00764264" w:rsidRDefault="00764264">
      <w:pPr>
        <w:pStyle w:val="En-tte"/>
        <w:tabs>
          <w:tab w:val="clear" w:pos="4536"/>
          <w:tab w:val="clear" w:pos="9072"/>
          <w:tab w:val="left" w:pos="864"/>
        </w:tabs>
        <w:rPr>
          <w:rFonts w:ascii="Arial" w:hAnsi="Arial" w:cs="Arial"/>
        </w:rPr>
      </w:pPr>
    </w:p>
    <w:p w14:paraId="171D464B" w14:textId="77777777" w:rsidR="00764264" w:rsidRDefault="00764264">
      <w:pPr>
        <w:pStyle w:val="En-tte"/>
        <w:tabs>
          <w:tab w:val="clear" w:pos="4536"/>
          <w:tab w:val="clear" w:pos="9072"/>
          <w:tab w:val="left" w:pos="864"/>
        </w:tabs>
        <w:rPr>
          <w:rFonts w:ascii="Arial" w:hAnsi="Arial" w:cs="Arial"/>
        </w:rPr>
      </w:pPr>
    </w:p>
    <w:p w14:paraId="591E689C" w14:textId="77777777" w:rsidR="00764264" w:rsidRDefault="00764264">
      <w:pPr>
        <w:pStyle w:val="En-tte"/>
        <w:tabs>
          <w:tab w:val="clear" w:pos="4536"/>
          <w:tab w:val="clear" w:pos="9072"/>
          <w:tab w:val="left" w:pos="864"/>
        </w:tabs>
        <w:rPr>
          <w:rFonts w:ascii="Arial" w:hAnsi="Arial" w:cs="Arial"/>
        </w:rPr>
      </w:pPr>
    </w:p>
    <w:p w14:paraId="7EA01FCE" w14:textId="77777777" w:rsidR="00912339" w:rsidRDefault="00912339">
      <w:pPr>
        <w:pStyle w:val="En-tte"/>
        <w:tabs>
          <w:tab w:val="clear" w:pos="4536"/>
          <w:tab w:val="clear" w:pos="9072"/>
          <w:tab w:val="left" w:pos="864"/>
        </w:tabs>
        <w:rPr>
          <w:rFonts w:ascii="Arial" w:hAnsi="Arial" w:cs="Arial"/>
        </w:rPr>
      </w:pPr>
    </w:p>
    <w:p w14:paraId="5FF11AB2" w14:textId="77777777" w:rsidR="00912339" w:rsidRDefault="00912339">
      <w:pPr>
        <w:pStyle w:val="En-tte"/>
        <w:tabs>
          <w:tab w:val="clear" w:pos="4536"/>
          <w:tab w:val="clear" w:pos="9072"/>
          <w:tab w:val="left" w:pos="864"/>
        </w:tabs>
        <w:rPr>
          <w:rFonts w:ascii="Arial" w:hAnsi="Arial" w:cs="Arial"/>
        </w:rPr>
      </w:pPr>
    </w:p>
    <w:p w14:paraId="3F99F80E" w14:textId="77777777" w:rsidR="00912339" w:rsidRDefault="00912339">
      <w:pPr>
        <w:pStyle w:val="En-tte"/>
        <w:tabs>
          <w:tab w:val="clear" w:pos="4536"/>
          <w:tab w:val="clear" w:pos="9072"/>
          <w:tab w:val="left" w:pos="864"/>
        </w:tabs>
        <w:rPr>
          <w:rFonts w:ascii="Arial" w:hAnsi="Arial" w:cs="Arial"/>
        </w:rPr>
      </w:pPr>
    </w:p>
    <w:p w14:paraId="10CDFF50"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(hors hypothèse des MDS, sauf si l’acheteur a autorisé les candidats à ne pas fournir ces documents de preuve en application du premier alinéa de l’article 45 du décret n</w:t>
      </w:r>
      <w:r w:rsidRPr="00DA0E8D">
        <w:rPr>
          <w:rFonts w:ascii="Arial" w:hAnsi="Arial" w:cs="Arial"/>
          <w:b/>
          <w:bCs/>
          <w:sz w:val="18"/>
          <w:szCs w:val="22"/>
        </w:rPr>
        <w:t>° </w:t>
      </w:r>
      <w:r w:rsidR="006C6E7F">
        <w:rPr>
          <w:rFonts w:ascii="Arial" w:hAnsi="Arial" w:cs="Arial"/>
          <w:b/>
          <w:bCs/>
          <w:sz w:val="18"/>
          <w:szCs w:val="22"/>
        </w:rPr>
        <w:t>2016</w:t>
      </w:r>
      <w:r w:rsidRPr="00DA0E8D">
        <w:rPr>
          <w:rFonts w:ascii="Arial" w:hAnsi="Arial" w:cs="Arial"/>
          <w:b/>
          <w:bCs/>
          <w:sz w:val="18"/>
          <w:szCs w:val="22"/>
        </w:rPr>
        <w:t>-</w:t>
      </w:r>
      <w:r w:rsidRPr="00F15FE2">
        <w:rPr>
          <w:rFonts w:ascii="Arial" w:hAnsi="Arial" w:cs="Arial"/>
          <w:b/>
          <w:bCs/>
          <w:sz w:val="18"/>
          <w:szCs w:val="22"/>
        </w:rPr>
        <w:t>361 du 25 mars 2016 relatif aux marchés publics de défense ou de sécurité)</w:t>
      </w:r>
      <w:r>
        <w:rPr>
          <w:rFonts w:ascii="Arial" w:hAnsi="Arial" w:cs="Arial"/>
          <w:b/>
          <w:bCs/>
          <w:sz w:val="22"/>
          <w:szCs w:val="22"/>
        </w:rPr>
        <w:t> :</w:t>
      </w:r>
    </w:p>
    <w:p w14:paraId="49C86BD1" w14:textId="77777777" w:rsidR="00764264" w:rsidRDefault="00764264">
      <w:pPr>
        <w:pStyle w:val="En-tte"/>
        <w:tabs>
          <w:tab w:val="clear" w:pos="4536"/>
          <w:tab w:val="clear" w:pos="9072"/>
          <w:tab w:val="left" w:pos="864"/>
        </w:tabs>
        <w:rPr>
          <w:rFonts w:ascii="Arial" w:hAnsi="Arial" w:cs="Arial"/>
        </w:rPr>
      </w:pPr>
    </w:p>
    <w:p w14:paraId="28DCFCE8" w14:textId="77777777" w:rsidR="00411396" w:rsidRPr="00411396" w:rsidRDefault="00411396" w:rsidP="00411396">
      <w:pPr>
        <w:pStyle w:val="En-tte"/>
        <w:tabs>
          <w:tab w:val="left" w:pos="864"/>
        </w:tabs>
        <w:rPr>
          <w:rFonts w:ascii="Arial" w:hAnsi="Arial" w:cs="Arial"/>
        </w:rPr>
      </w:pPr>
      <w:r w:rsidRPr="00411396">
        <w:rPr>
          <w:rFonts w:ascii="Arial" w:hAnsi="Arial" w:cs="Arial"/>
        </w:rPr>
        <w:lastRenderedPageBreak/>
        <w:t>Le cas échéant, adresse internet à laquelle les documents justificatifs et moyens de preuve sont accessibles directement et gratuitement, ainsi que l’ensemble des renseignements nécessaires pour y accéder :</w:t>
      </w:r>
    </w:p>
    <w:p w14:paraId="40DF0ACD"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7AE2EFE" w14:textId="77777777" w:rsidR="00411396" w:rsidRPr="00411396" w:rsidRDefault="00411396" w:rsidP="00411396">
      <w:pPr>
        <w:pStyle w:val="En-tte"/>
        <w:tabs>
          <w:tab w:val="left" w:pos="864"/>
        </w:tabs>
        <w:rPr>
          <w:rFonts w:ascii="Arial" w:hAnsi="Arial" w:cs="Arial"/>
        </w:rPr>
      </w:pPr>
    </w:p>
    <w:p w14:paraId="004D9BEC" w14:textId="77777777" w:rsidR="00411396" w:rsidRPr="00411396" w:rsidRDefault="00411396" w:rsidP="00411396">
      <w:pPr>
        <w:pStyle w:val="En-tte"/>
        <w:tabs>
          <w:tab w:val="left" w:pos="864"/>
        </w:tabs>
        <w:rPr>
          <w:rFonts w:ascii="Arial" w:hAnsi="Arial" w:cs="Arial"/>
        </w:rPr>
      </w:pPr>
      <w:r w:rsidRPr="00411396">
        <w:rPr>
          <w:rFonts w:ascii="Arial" w:hAnsi="Arial" w:cs="Arial"/>
        </w:rPr>
        <w:t>- Adresse internet :</w:t>
      </w:r>
    </w:p>
    <w:p w14:paraId="3C635173" w14:textId="77777777" w:rsidR="00411396" w:rsidRPr="00411396" w:rsidRDefault="00411396" w:rsidP="00411396">
      <w:pPr>
        <w:pStyle w:val="En-tte"/>
        <w:tabs>
          <w:tab w:val="left" w:pos="864"/>
        </w:tabs>
        <w:rPr>
          <w:rFonts w:ascii="Arial" w:hAnsi="Arial" w:cs="Arial"/>
        </w:rPr>
      </w:pPr>
    </w:p>
    <w:p w14:paraId="493882C4" w14:textId="77777777" w:rsidR="00411396" w:rsidRPr="00411396" w:rsidRDefault="00411396" w:rsidP="00411396">
      <w:pPr>
        <w:pStyle w:val="En-tte"/>
        <w:tabs>
          <w:tab w:val="left" w:pos="864"/>
        </w:tabs>
        <w:rPr>
          <w:rFonts w:ascii="Arial" w:hAnsi="Arial" w:cs="Arial"/>
        </w:rPr>
      </w:pPr>
    </w:p>
    <w:p w14:paraId="17FD8733" w14:textId="77777777" w:rsidR="00411396" w:rsidRPr="00411396" w:rsidRDefault="00411396" w:rsidP="00411396">
      <w:pPr>
        <w:pStyle w:val="En-tte"/>
        <w:tabs>
          <w:tab w:val="left" w:pos="864"/>
        </w:tabs>
        <w:rPr>
          <w:rFonts w:ascii="Arial" w:hAnsi="Arial" w:cs="Arial"/>
        </w:rPr>
      </w:pPr>
      <w:r w:rsidRPr="00411396">
        <w:rPr>
          <w:rFonts w:ascii="Arial" w:hAnsi="Arial" w:cs="Arial"/>
        </w:rPr>
        <w:t>- Renseignements nécessaires pour y accéder :</w:t>
      </w:r>
    </w:p>
    <w:p w14:paraId="74387BE0" w14:textId="77777777" w:rsidR="00411396" w:rsidRPr="00411396" w:rsidRDefault="00411396" w:rsidP="00411396">
      <w:pPr>
        <w:pStyle w:val="En-tte"/>
        <w:tabs>
          <w:tab w:val="left" w:pos="864"/>
        </w:tabs>
        <w:rPr>
          <w:rFonts w:ascii="Arial" w:hAnsi="Arial" w:cs="Arial"/>
        </w:rPr>
      </w:pPr>
    </w:p>
    <w:p w14:paraId="35F5441A" w14:textId="77777777" w:rsidR="00411396" w:rsidRDefault="00411396" w:rsidP="00411396">
      <w:pPr>
        <w:pStyle w:val="En-tte"/>
        <w:tabs>
          <w:tab w:val="left" w:pos="864"/>
        </w:tabs>
        <w:rPr>
          <w:rFonts w:ascii="Arial" w:hAnsi="Arial" w:cs="Arial"/>
        </w:rPr>
      </w:pPr>
    </w:p>
    <w:p w14:paraId="1D425983" w14:textId="77777777" w:rsidR="0052676E" w:rsidRDefault="0052676E" w:rsidP="00411396">
      <w:pPr>
        <w:pStyle w:val="En-tte"/>
        <w:tabs>
          <w:tab w:val="left" w:pos="864"/>
        </w:tabs>
        <w:rPr>
          <w:rFonts w:ascii="Arial" w:hAnsi="Arial" w:cs="Arial"/>
        </w:rPr>
      </w:pPr>
    </w:p>
    <w:p w14:paraId="1570B5AF" w14:textId="77777777" w:rsidR="00411396" w:rsidRPr="00411396" w:rsidRDefault="00411396" w:rsidP="00411396">
      <w:pPr>
        <w:pStyle w:val="En-tte"/>
        <w:tabs>
          <w:tab w:val="left" w:pos="864"/>
        </w:tabs>
        <w:rPr>
          <w:rFonts w:ascii="Arial" w:hAnsi="Arial" w:cs="Arial"/>
        </w:rPr>
      </w:pPr>
    </w:p>
    <w:p w14:paraId="1FF6ABCE"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D75655D" w14:textId="77777777">
        <w:tc>
          <w:tcPr>
            <w:tcW w:w="10331" w:type="dxa"/>
            <w:shd w:val="clear" w:color="auto" w:fill="66CCFF"/>
          </w:tcPr>
          <w:p w14:paraId="5529BE46"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5BBE63C5"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l’article 48 du décret n°  2016-360 du 25 mars 2016 relatif aux marchés publics ou du II de l’article 40 du décret n° 2016-361 relatif aux marchés publics de défense ou de sécurité.</w:t>
      </w:r>
    </w:p>
    <w:p w14:paraId="3206653E"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 en cas de MDS, cette preuve est à fournir au stade de la candidature</w:t>
      </w:r>
      <w:r>
        <w:rPr>
          <w:rFonts w:ascii="Arial" w:hAnsi="Arial" w:cs="Arial"/>
          <w:i/>
          <w:iCs/>
          <w:sz w:val="18"/>
          <w:szCs w:val="18"/>
        </w:rPr>
        <w:t>.)</w:t>
      </w:r>
    </w:p>
    <w:p w14:paraId="3A66CBD9" w14:textId="77777777" w:rsidR="00472B25" w:rsidRDefault="00472B25">
      <w:pPr>
        <w:tabs>
          <w:tab w:val="left" w:pos="576"/>
        </w:tabs>
        <w:rPr>
          <w:rFonts w:ascii="Arial" w:hAnsi="Arial" w:cs="Arial"/>
          <w:iCs/>
        </w:rPr>
      </w:pPr>
    </w:p>
    <w:p w14:paraId="14A712E2"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 xml:space="preserve">Désignation du (des) opérateur(s) : </w:t>
      </w:r>
    </w:p>
    <w:p w14:paraId="688C33C7"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65AB44AA" w14:textId="77777777" w:rsidR="009A04B2" w:rsidRDefault="009A04B2" w:rsidP="009A04B2">
      <w:pPr>
        <w:jc w:val="both"/>
        <w:rPr>
          <w:rFonts w:ascii="Arial" w:hAnsi="Arial" w:cs="Arial"/>
          <w:i/>
          <w:iCs/>
          <w:sz w:val="18"/>
          <w:szCs w:val="18"/>
        </w:rPr>
      </w:pPr>
    </w:p>
    <w:tbl>
      <w:tblPr>
        <w:tblW w:w="10613" w:type="dxa"/>
        <w:tblInd w:w="-15" w:type="dxa"/>
        <w:tblLayout w:type="fixed"/>
        <w:tblLook w:val="0000" w:firstRow="0" w:lastRow="0" w:firstColumn="0" w:lastColumn="0" w:noHBand="0" w:noVBand="0"/>
      </w:tblPr>
      <w:tblGrid>
        <w:gridCol w:w="832"/>
        <w:gridCol w:w="4394"/>
        <w:gridCol w:w="5387"/>
      </w:tblGrid>
      <w:tr w:rsidR="009A04B2" w14:paraId="5AD56732" w14:textId="77777777" w:rsidTr="0052676E">
        <w:trPr>
          <w:trHeight w:val="1200"/>
        </w:trPr>
        <w:tc>
          <w:tcPr>
            <w:tcW w:w="832" w:type="dxa"/>
            <w:tcBorders>
              <w:top w:val="single" w:sz="4" w:space="0" w:color="000000"/>
              <w:left w:val="single" w:sz="4" w:space="0" w:color="000000"/>
              <w:bottom w:val="single" w:sz="4" w:space="0" w:color="000000"/>
            </w:tcBorders>
          </w:tcPr>
          <w:p w14:paraId="767612C2" w14:textId="77777777" w:rsidR="009A04B2" w:rsidRDefault="009A04B2" w:rsidP="00310F9B">
            <w:pPr>
              <w:snapToGrid w:val="0"/>
              <w:jc w:val="center"/>
              <w:rPr>
                <w:rFonts w:ascii="Arial" w:hAnsi="Arial" w:cs="Arial"/>
                <w:b/>
              </w:rPr>
            </w:pPr>
          </w:p>
          <w:p w14:paraId="2ABA96FC" w14:textId="77777777" w:rsidR="009A04B2" w:rsidRDefault="009A04B2" w:rsidP="00310F9B">
            <w:pPr>
              <w:jc w:val="center"/>
              <w:rPr>
                <w:rFonts w:ascii="Arial" w:hAnsi="Arial" w:cs="Arial"/>
                <w:b/>
              </w:rPr>
            </w:pPr>
          </w:p>
          <w:p w14:paraId="533F1AC9" w14:textId="77777777" w:rsidR="009A04B2" w:rsidRDefault="009A04B2" w:rsidP="00310F9B">
            <w:pPr>
              <w:jc w:val="center"/>
              <w:rPr>
                <w:rFonts w:ascii="Arial" w:hAnsi="Arial" w:cs="Arial"/>
                <w:b/>
              </w:rPr>
            </w:pPr>
            <w:r>
              <w:rPr>
                <w:rFonts w:ascii="Arial" w:hAnsi="Arial" w:cs="Arial"/>
                <w:b/>
              </w:rPr>
              <w:t>N°</w:t>
            </w:r>
          </w:p>
          <w:p w14:paraId="36F377AC" w14:textId="77777777" w:rsidR="009A04B2" w:rsidRDefault="009A04B2" w:rsidP="00310F9B">
            <w:pPr>
              <w:jc w:val="center"/>
              <w:rPr>
                <w:rFonts w:ascii="Arial" w:hAnsi="Arial" w:cs="Arial"/>
                <w:b/>
              </w:rPr>
            </w:pPr>
            <w:r>
              <w:rPr>
                <w:rFonts w:ascii="Arial" w:hAnsi="Arial" w:cs="Arial"/>
                <w:b/>
              </w:rPr>
              <w:t>du</w:t>
            </w:r>
          </w:p>
          <w:p w14:paraId="3542D57B" w14:textId="77777777" w:rsidR="009A04B2" w:rsidRDefault="009A04B2" w:rsidP="00310F9B">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tcPr>
          <w:p w14:paraId="60049AE9" w14:textId="77777777" w:rsidR="009A04B2" w:rsidRDefault="009A04B2" w:rsidP="00310F9B">
            <w:pPr>
              <w:snapToGrid w:val="0"/>
              <w:jc w:val="center"/>
              <w:rPr>
                <w:rFonts w:ascii="Arial" w:hAnsi="Arial" w:cs="Arial"/>
                <w:b/>
              </w:rPr>
            </w:pPr>
          </w:p>
          <w:p w14:paraId="2BB7C492" w14:textId="77777777" w:rsidR="009A04B2" w:rsidRDefault="009A04B2" w:rsidP="00310F9B">
            <w:pPr>
              <w:jc w:val="center"/>
              <w:rPr>
                <w:rFonts w:ascii="Arial" w:hAnsi="Arial" w:cs="Arial"/>
                <w:b/>
              </w:rPr>
            </w:pPr>
            <w:r>
              <w:rPr>
                <w:rFonts w:ascii="Arial" w:hAnsi="Arial" w:cs="Arial"/>
                <w:b/>
              </w:rPr>
              <w:t>Nom du membre du groupement concerné (*)</w:t>
            </w:r>
          </w:p>
          <w:p w14:paraId="43FCEC68" w14:textId="77777777" w:rsidR="009A04B2" w:rsidRDefault="009A04B2" w:rsidP="00310F9B">
            <w:pPr>
              <w:jc w:val="center"/>
              <w:rPr>
                <w:rFonts w:ascii="Arial" w:hAnsi="Arial" w:cs="Arial"/>
                <w:b/>
              </w:rPr>
            </w:pPr>
          </w:p>
        </w:tc>
        <w:tc>
          <w:tcPr>
            <w:tcW w:w="5387" w:type="dxa"/>
            <w:tcBorders>
              <w:top w:val="single" w:sz="4" w:space="0" w:color="000000"/>
              <w:left w:val="single" w:sz="4" w:space="0" w:color="000000"/>
              <w:bottom w:val="single" w:sz="4" w:space="0" w:color="000000"/>
              <w:right w:val="single" w:sz="4" w:space="0" w:color="000000"/>
            </w:tcBorders>
          </w:tcPr>
          <w:p w14:paraId="590623AD" w14:textId="77777777" w:rsidR="009A04B2" w:rsidRDefault="009A04B2" w:rsidP="009A04B2">
            <w:pPr>
              <w:pStyle w:val="Titre5"/>
              <w:tabs>
                <w:tab w:val="num" w:pos="0"/>
              </w:tabs>
              <w:snapToGrid w:val="0"/>
              <w:ind w:left="1008" w:hanging="1008"/>
            </w:pPr>
          </w:p>
          <w:p w14:paraId="5B939224" w14:textId="77777777" w:rsidR="009A04B2" w:rsidRDefault="009A04B2" w:rsidP="00310F9B">
            <w:pPr>
              <w:jc w:val="center"/>
              <w:rPr>
                <w:rFonts w:ascii="Arial" w:hAnsi="Arial" w:cs="Arial"/>
                <w:b/>
              </w:rPr>
            </w:pPr>
            <w:r>
              <w:rPr>
                <w:rFonts w:ascii="Arial" w:hAnsi="Arial" w:cs="Arial"/>
                <w:b/>
              </w:rPr>
              <w:t>Nom commercial et dénomination sociale, adresse de l’établissement (**),</w:t>
            </w:r>
          </w:p>
          <w:p w14:paraId="475A574E" w14:textId="77777777" w:rsidR="009A04B2" w:rsidRDefault="009A04B2" w:rsidP="00310F9B">
            <w:pPr>
              <w:jc w:val="center"/>
              <w:rPr>
                <w:rFonts w:ascii="Arial" w:hAnsi="Arial" w:cs="Arial"/>
                <w:b/>
              </w:rPr>
            </w:pPr>
            <w:r>
              <w:rPr>
                <w:rFonts w:ascii="Arial" w:hAnsi="Arial" w:cs="Arial"/>
                <w:b/>
              </w:rPr>
              <w:t>adresse électronique, numéros de téléphone et de télécopie, numéro SIRET</w:t>
            </w:r>
          </w:p>
          <w:p w14:paraId="6FD41836" w14:textId="77777777" w:rsidR="009A04B2" w:rsidRDefault="009A04B2" w:rsidP="00310F9B">
            <w:pPr>
              <w:jc w:val="center"/>
              <w:rPr>
                <w:rFonts w:ascii="Arial" w:hAnsi="Arial" w:cs="Arial"/>
                <w:b/>
              </w:rPr>
            </w:pPr>
            <w:r>
              <w:rPr>
                <w:rFonts w:ascii="Arial" w:hAnsi="Arial" w:cs="Arial"/>
                <w:b/>
              </w:rPr>
              <w:t>de l’opérateur sur les capacités duquel le candidat ou le membre du groupement s’appuie (***)</w:t>
            </w:r>
          </w:p>
          <w:p w14:paraId="36B1B765" w14:textId="77777777" w:rsidR="009A04B2" w:rsidRDefault="009A04B2" w:rsidP="009A04B2">
            <w:pPr>
              <w:pStyle w:val="Titre5"/>
              <w:tabs>
                <w:tab w:val="num" w:pos="0"/>
              </w:tabs>
              <w:ind w:left="1008" w:hanging="1008"/>
            </w:pPr>
          </w:p>
        </w:tc>
      </w:tr>
      <w:tr w:rsidR="009A04B2" w14:paraId="7BBB3649" w14:textId="77777777" w:rsidTr="0052676E">
        <w:trPr>
          <w:trHeight w:val="1021"/>
        </w:trPr>
        <w:tc>
          <w:tcPr>
            <w:tcW w:w="832" w:type="dxa"/>
            <w:tcBorders>
              <w:top w:val="single" w:sz="4" w:space="0" w:color="000000"/>
              <w:left w:val="single" w:sz="4" w:space="0" w:color="000000"/>
            </w:tcBorders>
            <w:shd w:val="clear" w:color="auto" w:fill="CCFFFF"/>
          </w:tcPr>
          <w:p w14:paraId="47E4CA45"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2F30A27E" w14:textId="77777777" w:rsidR="009A04B2" w:rsidRDefault="009A04B2" w:rsidP="00310F9B">
            <w:pPr>
              <w:snapToGrid w:val="0"/>
              <w:jc w:val="both"/>
              <w:rPr>
                <w:rFonts w:ascii="Arial" w:hAnsi="Arial" w:cs="Arial"/>
              </w:rPr>
            </w:pPr>
          </w:p>
        </w:tc>
        <w:tc>
          <w:tcPr>
            <w:tcW w:w="5387" w:type="dxa"/>
            <w:tcBorders>
              <w:top w:val="single" w:sz="4" w:space="0" w:color="000000"/>
              <w:left w:val="single" w:sz="4" w:space="0" w:color="000000"/>
              <w:right w:val="single" w:sz="4" w:space="0" w:color="000000"/>
            </w:tcBorders>
            <w:shd w:val="clear" w:color="auto" w:fill="CCFFFF"/>
          </w:tcPr>
          <w:p w14:paraId="77D6850D" w14:textId="77777777" w:rsidR="009A04B2" w:rsidRDefault="009A04B2" w:rsidP="00310F9B">
            <w:pPr>
              <w:snapToGrid w:val="0"/>
              <w:jc w:val="both"/>
              <w:rPr>
                <w:rFonts w:ascii="Arial" w:hAnsi="Arial" w:cs="Arial"/>
              </w:rPr>
            </w:pPr>
          </w:p>
        </w:tc>
      </w:tr>
      <w:tr w:rsidR="009A04B2" w14:paraId="63E4BB1F" w14:textId="77777777" w:rsidTr="0052676E">
        <w:trPr>
          <w:trHeight w:val="1021"/>
        </w:trPr>
        <w:tc>
          <w:tcPr>
            <w:tcW w:w="832" w:type="dxa"/>
            <w:tcBorders>
              <w:left w:val="single" w:sz="4" w:space="0" w:color="000000"/>
            </w:tcBorders>
          </w:tcPr>
          <w:p w14:paraId="581E8461" w14:textId="77777777" w:rsidR="009A04B2" w:rsidRDefault="009A04B2" w:rsidP="00310F9B">
            <w:pPr>
              <w:snapToGrid w:val="0"/>
              <w:jc w:val="both"/>
              <w:rPr>
                <w:rFonts w:ascii="Arial" w:hAnsi="Arial" w:cs="Arial"/>
              </w:rPr>
            </w:pPr>
          </w:p>
        </w:tc>
        <w:tc>
          <w:tcPr>
            <w:tcW w:w="4394" w:type="dxa"/>
            <w:tcBorders>
              <w:left w:val="single" w:sz="4" w:space="0" w:color="000000"/>
            </w:tcBorders>
          </w:tcPr>
          <w:p w14:paraId="25C972CD" w14:textId="77777777" w:rsidR="009A04B2" w:rsidRDefault="009A04B2" w:rsidP="00310F9B">
            <w:pPr>
              <w:snapToGrid w:val="0"/>
              <w:jc w:val="both"/>
              <w:rPr>
                <w:rFonts w:ascii="Arial" w:hAnsi="Arial" w:cs="Arial"/>
              </w:rPr>
            </w:pPr>
          </w:p>
        </w:tc>
        <w:tc>
          <w:tcPr>
            <w:tcW w:w="5387" w:type="dxa"/>
            <w:tcBorders>
              <w:left w:val="single" w:sz="4" w:space="0" w:color="000000"/>
              <w:right w:val="single" w:sz="4" w:space="0" w:color="000000"/>
            </w:tcBorders>
          </w:tcPr>
          <w:p w14:paraId="3C45FC16" w14:textId="77777777" w:rsidR="009A04B2" w:rsidRDefault="009A04B2" w:rsidP="00310F9B">
            <w:pPr>
              <w:snapToGrid w:val="0"/>
              <w:jc w:val="both"/>
              <w:rPr>
                <w:rFonts w:ascii="Arial" w:hAnsi="Arial" w:cs="Arial"/>
              </w:rPr>
            </w:pPr>
          </w:p>
        </w:tc>
      </w:tr>
      <w:tr w:rsidR="009A04B2" w14:paraId="049E825A" w14:textId="77777777" w:rsidTr="0052676E">
        <w:trPr>
          <w:trHeight w:val="1021"/>
        </w:trPr>
        <w:tc>
          <w:tcPr>
            <w:tcW w:w="832" w:type="dxa"/>
            <w:tcBorders>
              <w:left w:val="single" w:sz="4" w:space="0" w:color="000000"/>
            </w:tcBorders>
            <w:shd w:val="clear" w:color="auto" w:fill="CCFFFF"/>
          </w:tcPr>
          <w:p w14:paraId="58EB7A03"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CCFFFF"/>
          </w:tcPr>
          <w:p w14:paraId="5CB4B88E" w14:textId="77777777" w:rsidR="009A04B2" w:rsidRDefault="009A04B2" w:rsidP="00310F9B">
            <w:pPr>
              <w:snapToGrid w:val="0"/>
              <w:jc w:val="both"/>
              <w:rPr>
                <w:rFonts w:ascii="Arial" w:hAnsi="Arial" w:cs="Arial"/>
              </w:rPr>
            </w:pPr>
          </w:p>
        </w:tc>
        <w:tc>
          <w:tcPr>
            <w:tcW w:w="5387" w:type="dxa"/>
            <w:tcBorders>
              <w:left w:val="single" w:sz="4" w:space="0" w:color="000000"/>
              <w:right w:val="single" w:sz="4" w:space="0" w:color="000000"/>
            </w:tcBorders>
            <w:shd w:val="clear" w:color="auto" w:fill="CCFFFF"/>
          </w:tcPr>
          <w:p w14:paraId="1C18F5E8" w14:textId="77777777" w:rsidR="009A04B2" w:rsidRDefault="009A04B2" w:rsidP="00310F9B">
            <w:pPr>
              <w:snapToGrid w:val="0"/>
              <w:jc w:val="both"/>
              <w:rPr>
                <w:rFonts w:ascii="Arial" w:hAnsi="Arial" w:cs="Arial"/>
              </w:rPr>
            </w:pPr>
          </w:p>
        </w:tc>
      </w:tr>
      <w:tr w:rsidR="009A04B2" w14:paraId="21F6A250" w14:textId="77777777" w:rsidTr="0052676E">
        <w:trPr>
          <w:trHeight w:val="1021"/>
        </w:trPr>
        <w:tc>
          <w:tcPr>
            <w:tcW w:w="832" w:type="dxa"/>
            <w:tcBorders>
              <w:left w:val="single" w:sz="4" w:space="0" w:color="000000"/>
              <w:bottom w:val="single" w:sz="4" w:space="0" w:color="000000"/>
            </w:tcBorders>
          </w:tcPr>
          <w:p w14:paraId="4FFB6B98"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tcPr>
          <w:p w14:paraId="7B5B8932" w14:textId="77777777" w:rsidR="009A04B2" w:rsidRDefault="009A04B2" w:rsidP="00310F9B">
            <w:pPr>
              <w:snapToGrid w:val="0"/>
              <w:jc w:val="both"/>
              <w:rPr>
                <w:rFonts w:ascii="Arial" w:hAnsi="Arial" w:cs="Arial"/>
              </w:rPr>
            </w:pPr>
          </w:p>
        </w:tc>
        <w:tc>
          <w:tcPr>
            <w:tcW w:w="5387" w:type="dxa"/>
            <w:tcBorders>
              <w:left w:val="single" w:sz="4" w:space="0" w:color="000000"/>
              <w:bottom w:val="single" w:sz="4" w:space="0" w:color="000000"/>
              <w:right w:val="single" w:sz="4" w:space="0" w:color="000000"/>
            </w:tcBorders>
          </w:tcPr>
          <w:p w14:paraId="01AB4159" w14:textId="77777777" w:rsidR="009A04B2" w:rsidRDefault="009A04B2" w:rsidP="00310F9B">
            <w:pPr>
              <w:snapToGrid w:val="0"/>
              <w:jc w:val="both"/>
              <w:rPr>
                <w:rFonts w:ascii="Arial" w:hAnsi="Arial" w:cs="Arial"/>
              </w:rPr>
            </w:pPr>
          </w:p>
        </w:tc>
      </w:tr>
    </w:tbl>
    <w:p w14:paraId="0DBDACA3"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40949DF7"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07CE1C7"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71EE48FC" w14:textId="77777777" w:rsidR="009A04B2" w:rsidRDefault="009A04B2" w:rsidP="009A04B2">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6" w:history="1">
        <w:r w:rsidRPr="00386724">
          <w:rPr>
            <w:rStyle w:val="Lienhypertexte"/>
            <w:rFonts w:ascii="Arial" w:hAnsi="Arial" w:cs="Arial"/>
            <w:sz w:val="18"/>
            <w:szCs w:val="18"/>
          </w:rPr>
          <w:t>ICD</w:t>
        </w:r>
      </w:hyperlink>
      <w:r>
        <w:rPr>
          <w:rFonts w:ascii="Arial" w:hAnsi="Arial" w:cs="Arial"/>
          <w:sz w:val="18"/>
          <w:szCs w:val="18"/>
        </w:rPr>
        <w:t>.</w:t>
      </w:r>
    </w:p>
    <w:p w14:paraId="5D72E681" w14:textId="77777777" w:rsidR="006A5F71" w:rsidRDefault="006A5F71">
      <w:pPr>
        <w:pStyle w:val="En-tte"/>
        <w:tabs>
          <w:tab w:val="clear" w:pos="4536"/>
          <w:tab w:val="clear" w:pos="9072"/>
          <w:tab w:val="left" w:pos="864"/>
        </w:tabs>
        <w:rPr>
          <w:rFonts w:ascii="Arial" w:hAnsi="Arial" w:cs="Arial"/>
        </w:rPr>
      </w:pPr>
    </w:p>
    <w:p w14:paraId="1C01BF8D" w14:textId="77777777" w:rsidR="0052676E" w:rsidRDefault="0052676E">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842520C" w14:textId="77777777">
        <w:tc>
          <w:tcPr>
            <w:tcW w:w="10331" w:type="dxa"/>
            <w:shd w:val="clear" w:color="auto" w:fill="66CCFF"/>
          </w:tcPr>
          <w:p w14:paraId="0A1E5227"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335272D2" w14:textId="77777777" w:rsidR="00472B25" w:rsidRDefault="00472B25">
      <w:pPr>
        <w:tabs>
          <w:tab w:val="left" w:pos="426"/>
        </w:tabs>
        <w:jc w:val="both"/>
        <w:rPr>
          <w:rFonts w:ascii="Arial" w:hAnsi="Arial" w:cs="Arial"/>
          <w:spacing w:val="-10"/>
        </w:rPr>
      </w:pPr>
    </w:p>
    <w:p w14:paraId="7D0BC1AB"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r w:rsidR="0013398C">
        <w:rPr>
          <w:rFonts w:ascii="Arial" w:hAnsi="Arial" w:cs="Arial"/>
          <w:spacing w:val="-10"/>
        </w:rPr>
        <w:t xml:space="preserve"> </w:t>
      </w:r>
    </w:p>
    <w:p w14:paraId="4711C617" w14:textId="77777777" w:rsidR="00472B25" w:rsidRDefault="00472B25">
      <w:pPr>
        <w:tabs>
          <w:tab w:val="left" w:pos="426"/>
        </w:tabs>
        <w:jc w:val="both"/>
        <w:rPr>
          <w:rFonts w:ascii="Arial" w:hAnsi="Arial" w:cs="Arial"/>
          <w:spacing w:val="-10"/>
        </w:rPr>
      </w:pPr>
    </w:p>
    <w:p w14:paraId="0FE93BB2" w14:textId="77777777" w:rsidR="0013398C" w:rsidRDefault="0013398C">
      <w:pPr>
        <w:tabs>
          <w:tab w:val="left" w:pos="426"/>
        </w:tabs>
        <w:jc w:val="both"/>
        <w:rPr>
          <w:rFonts w:ascii="Arial" w:hAnsi="Arial" w:cs="Arial"/>
          <w:spacing w:val="-10"/>
        </w:rPr>
      </w:pPr>
    </w:p>
    <w:p w14:paraId="01A3DF41" w14:textId="77777777" w:rsidR="0052676E" w:rsidRDefault="0052676E">
      <w:pPr>
        <w:tabs>
          <w:tab w:val="left" w:pos="426"/>
        </w:tabs>
        <w:jc w:val="both"/>
        <w:rPr>
          <w:rFonts w:ascii="Arial" w:hAnsi="Arial" w:cs="Arial"/>
          <w:spacing w:val="-10"/>
        </w:rPr>
      </w:pPr>
    </w:p>
    <w:p w14:paraId="06B86DF3" w14:textId="77777777" w:rsidR="00472B25" w:rsidRDefault="00472B25">
      <w:pPr>
        <w:tabs>
          <w:tab w:val="left" w:pos="426"/>
        </w:tabs>
        <w:jc w:val="both"/>
        <w:rPr>
          <w:rFonts w:ascii="Arial" w:hAnsi="Arial" w:cs="Arial"/>
          <w:spacing w:val="-10"/>
        </w:rPr>
      </w:pPr>
    </w:p>
    <w:p w14:paraId="6C5EB2A1" w14:textId="77777777" w:rsidR="00472B25" w:rsidRDefault="00472B25">
      <w:pPr>
        <w:tabs>
          <w:tab w:val="left" w:pos="426"/>
        </w:tabs>
        <w:jc w:val="both"/>
        <w:rPr>
          <w:rFonts w:ascii="Arial" w:hAnsi="Arial" w:cs="Arial"/>
          <w:spacing w:val="-10"/>
        </w:rPr>
      </w:pPr>
    </w:p>
    <w:p w14:paraId="07F7CE67"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48B603AF" w14:textId="77777777" w:rsidR="00472B25" w:rsidRPr="0013398C" w:rsidRDefault="00472B25">
      <w:pPr>
        <w:tabs>
          <w:tab w:val="left" w:pos="426"/>
        </w:tabs>
        <w:jc w:val="both"/>
        <w:rPr>
          <w:rFonts w:ascii="Arial" w:hAnsi="Arial" w:cs="Arial"/>
          <w:spacing w:val="-10"/>
          <w:sz w:val="22"/>
          <w:szCs w:val="22"/>
        </w:rPr>
      </w:pPr>
    </w:p>
    <w:sectPr w:rsidR="00472B25" w:rsidRPr="0013398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30DA58" w14:textId="77777777" w:rsidR="00DD6D50" w:rsidRDefault="00DD6D50">
      <w:r>
        <w:separator/>
      </w:r>
    </w:p>
  </w:endnote>
  <w:endnote w:type="continuationSeparator" w:id="0">
    <w:p w14:paraId="4951216F" w14:textId="77777777" w:rsidR="00DD6D50" w:rsidRDefault="00DD6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EC25B" w14:textId="77777777" w:rsidR="0012157E" w:rsidRDefault="0012157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51970522" w14:textId="77777777">
      <w:trPr>
        <w:tblHeader/>
      </w:trPr>
      <w:tc>
        <w:tcPr>
          <w:tcW w:w="3513" w:type="dxa"/>
          <w:shd w:val="clear" w:color="auto" w:fill="66CCFF"/>
        </w:tcPr>
        <w:p w14:paraId="3E5ABEF3"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3A5C3CEE" w14:textId="54B051D2" w:rsidR="00472B25" w:rsidRDefault="00D859E1">
          <w:pPr>
            <w:shd w:val="clear" w:color="auto" w:fill="66CCFF"/>
            <w:snapToGrid w:val="0"/>
            <w:jc w:val="center"/>
            <w:rPr>
              <w:rFonts w:ascii="Arial" w:hAnsi="Arial" w:cs="Arial"/>
              <w:b/>
              <w:bCs/>
            </w:rPr>
          </w:pPr>
          <w:r>
            <w:rPr>
              <w:rFonts w:ascii="Arial" w:hAnsi="Arial" w:cs="Arial"/>
              <w:b/>
              <w:i/>
              <w:iCs/>
            </w:rPr>
            <w:t>Marché n°</w:t>
          </w:r>
          <w:r w:rsidR="00CC0FF9">
            <w:rPr>
              <w:rFonts w:ascii="Arial" w:hAnsi="Arial" w:cs="Arial"/>
              <w:b/>
              <w:i/>
              <w:iCs/>
            </w:rPr>
            <w:t>20</w:t>
          </w:r>
          <w:r w:rsidR="0012157E">
            <w:rPr>
              <w:rFonts w:ascii="Arial" w:hAnsi="Arial" w:cs="Arial"/>
              <w:b/>
              <w:i/>
              <w:iCs/>
            </w:rPr>
            <w:t>2602002</w:t>
          </w:r>
        </w:p>
      </w:tc>
      <w:tc>
        <w:tcPr>
          <w:tcW w:w="900" w:type="dxa"/>
          <w:shd w:val="clear" w:color="auto" w:fill="66CCFF"/>
        </w:tcPr>
        <w:p w14:paraId="7F9A4954"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5CFC17AC"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1622C">
            <w:rPr>
              <w:rStyle w:val="Numrodepage"/>
              <w:rFonts w:cs="Arial"/>
              <w:b/>
              <w:noProof/>
            </w:rPr>
            <w:t>7</w:t>
          </w:r>
          <w:r>
            <w:rPr>
              <w:rStyle w:val="Numrodepage"/>
              <w:rFonts w:cs="Arial"/>
              <w:b/>
            </w:rPr>
            <w:fldChar w:fldCharType="end"/>
          </w:r>
        </w:p>
      </w:tc>
      <w:tc>
        <w:tcPr>
          <w:tcW w:w="180" w:type="dxa"/>
          <w:shd w:val="clear" w:color="auto" w:fill="66CCFF"/>
        </w:tcPr>
        <w:p w14:paraId="4E24FA93"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7BADB21D"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1622C">
            <w:rPr>
              <w:rStyle w:val="Numrodepage"/>
              <w:rFonts w:cs="Arial"/>
              <w:b/>
              <w:noProof/>
            </w:rPr>
            <w:t>7</w:t>
          </w:r>
          <w:r>
            <w:rPr>
              <w:rStyle w:val="Numrodepage"/>
              <w:rFonts w:cs="Arial"/>
              <w:b/>
            </w:rPr>
            <w:fldChar w:fldCharType="end"/>
          </w:r>
        </w:p>
      </w:tc>
    </w:tr>
  </w:tbl>
  <w:p w14:paraId="29ACDA45" w14:textId="77777777" w:rsidR="00472B25" w:rsidRDefault="00472B25">
    <w:pPr>
      <w:pStyle w:val="Pieddepage"/>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BDC4A" w14:textId="77777777" w:rsidR="0012157E" w:rsidRDefault="0012157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CC0C25" w14:textId="77777777" w:rsidR="00DD6D50" w:rsidRDefault="00DD6D50">
      <w:r>
        <w:separator/>
      </w:r>
    </w:p>
  </w:footnote>
  <w:footnote w:type="continuationSeparator" w:id="0">
    <w:p w14:paraId="472EA94F" w14:textId="77777777" w:rsidR="00DD6D50" w:rsidRDefault="00DD6D50">
      <w:r>
        <w:continuationSeparator/>
      </w:r>
    </w:p>
  </w:footnote>
  <w:footnote w:id="1">
    <w:p w14:paraId="443ED202"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1E7A4" w14:textId="77777777" w:rsidR="0012157E" w:rsidRDefault="0012157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EEF91" w14:textId="77777777" w:rsidR="0012157E" w:rsidRDefault="0012157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666E9" w14:textId="77777777" w:rsidR="0012157E" w:rsidRDefault="0012157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4F26DAF"/>
    <w:multiLevelType w:val="hybridMultilevel"/>
    <w:tmpl w:val="2E90DAFC"/>
    <w:lvl w:ilvl="0" w:tplc="C12A23F4">
      <w:numFmt w:val="bullet"/>
      <w:lvlText w:val="-"/>
      <w:lvlJc w:val="left"/>
      <w:pPr>
        <w:ind w:left="720" w:hanging="360"/>
      </w:pPr>
      <w:rPr>
        <w:rFonts w:ascii="Cambria" w:eastAsia="Cambria"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6E4957"/>
    <w:multiLevelType w:val="hybridMultilevel"/>
    <w:tmpl w:val="64E4F5CA"/>
    <w:lvl w:ilvl="0" w:tplc="389AEFCE">
      <w:start w:val="4"/>
      <w:numFmt w:val="bullet"/>
      <w:lvlText w:val="-"/>
      <w:lvlJc w:val="left"/>
      <w:pPr>
        <w:ind w:left="478" w:hanging="360"/>
      </w:pPr>
      <w:rPr>
        <w:rFonts w:ascii="Arial" w:eastAsia="Verdana" w:hAnsi="Arial" w:cs="Arial" w:hint="default"/>
      </w:rPr>
    </w:lvl>
    <w:lvl w:ilvl="1" w:tplc="040C0003" w:tentative="1">
      <w:start w:val="1"/>
      <w:numFmt w:val="bullet"/>
      <w:lvlText w:val="o"/>
      <w:lvlJc w:val="left"/>
      <w:pPr>
        <w:ind w:left="1198" w:hanging="360"/>
      </w:pPr>
      <w:rPr>
        <w:rFonts w:ascii="Courier New" w:hAnsi="Courier New" w:cs="Courier New" w:hint="default"/>
      </w:rPr>
    </w:lvl>
    <w:lvl w:ilvl="2" w:tplc="040C0005" w:tentative="1">
      <w:start w:val="1"/>
      <w:numFmt w:val="bullet"/>
      <w:lvlText w:val=""/>
      <w:lvlJc w:val="left"/>
      <w:pPr>
        <w:ind w:left="1918" w:hanging="360"/>
      </w:pPr>
      <w:rPr>
        <w:rFonts w:ascii="Wingdings" w:hAnsi="Wingdings" w:hint="default"/>
      </w:rPr>
    </w:lvl>
    <w:lvl w:ilvl="3" w:tplc="040C0001" w:tentative="1">
      <w:start w:val="1"/>
      <w:numFmt w:val="bullet"/>
      <w:lvlText w:val=""/>
      <w:lvlJc w:val="left"/>
      <w:pPr>
        <w:ind w:left="2638" w:hanging="360"/>
      </w:pPr>
      <w:rPr>
        <w:rFonts w:ascii="Symbol" w:hAnsi="Symbol" w:hint="default"/>
      </w:rPr>
    </w:lvl>
    <w:lvl w:ilvl="4" w:tplc="040C0003" w:tentative="1">
      <w:start w:val="1"/>
      <w:numFmt w:val="bullet"/>
      <w:lvlText w:val="o"/>
      <w:lvlJc w:val="left"/>
      <w:pPr>
        <w:ind w:left="3358" w:hanging="360"/>
      </w:pPr>
      <w:rPr>
        <w:rFonts w:ascii="Courier New" w:hAnsi="Courier New" w:cs="Courier New" w:hint="default"/>
      </w:rPr>
    </w:lvl>
    <w:lvl w:ilvl="5" w:tplc="040C0005" w:tentative="1">
      <w:start w:val="1"/>
      <w:numFmt w:val="bullet"/>
      <w:lvlText w:val=""/>
      <w:lvlJc w:val="left"/>
      <w:pPr>
        <w:ind w:left="4078" w:hanging="360"/>
      </w:pPr>
      <w:rPr>
        <w:rFonts w:ascii="Wingdings" w:hAnsi="Wingdings" w:hint="default"/>
      </w:rPr>
    </w:lvl>
    <w:lvl w:ilvl="6" w:tplc="040C0001" w:tentative="1">
      <w:start w:val="1"/>
      <w:numFmt w:val="bullet"/>
      <w:lvlText w:val=""/>
      <w:lvlJc w:val="left"/>
      <w:pPr>
        <w:ind w:left="4798" w:hanging="360"/>
      </w:pPr>
      <w:rPr>
        <w:rFonts w:ascii="Symbol" w:hAnsi="Symbol" w:hint="default"/>
      </w:rPr>
    </w:lvl>
    <w:lvl w:ilvl="7" w:tplc="040C0003" w:tentative="1">
      <w:start w:val="1"/>
      <w:numFmt w:val="bullet"/>
      <w:lvlText w:val="o"/>
      <w:lvlJc w:val="left"/>
      <w:pPr>
        <w:ind w:left="5518" w:hanging="360"/>
      </w:pPr>
      <w:rPr>
        <w:rFonts w:ascii="Courier New" w:hAnsi="Courier New" w:cs="Courier New" w:hint="default"/>
      </w:rPr>
    </w:lvl>
    <w:lvl w:ilvl="8" w:tplc="040C0005" w:tentative="1">
      <w:start w:val="1"/>
      <w:numFmt w:val="bullet"/>
      <w:lvlText w:val=""/>
      <w:lvlJc w:val="left"/>
      <w:pPr>
        <w:ind w:left="6238" w:hanging="360"/>
      </w:pPr>
      <w:rPr>
        <w:rFonts w:ascii="Wingdings" w:hAnsi="Wingdings" w:hint="default"/>
      </w:rPr>
    </w:lvl>
  </w:abstractNum>
  <w:abstractNum w:abstractNumId="6"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D4B4A42"/>
    <w:multiLevelType w:val="hybridMultilevel"/>
    <w:tmpl w:val="1A34A474"/>
    <w:lvl w:ilvl="0" w:tplc="7D3E5406">
      <w:start w:val="15"/>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69495781">
    <w:abstractNumId w:val="0"/>
  </w:num>
  <w:num w:numId="2" w16cid:durableId="2006594319">
    <w:abstractNumId w:val="1"/>
  </w:num>
  <w:num w:numId="3" w16cid:durableId="1980189331">
    <w:abstractNumId w:val="2"/>
  </w:num>
  <w:num w:numId="4" w16cid:durableId="978218801">
    <w:abstractNumId w:val="0"/>
  </w:num>
  <w:num w:numId="5" w16cid:durableId="144397877">
    <w:abstractNumId w:val="3"/>
  </w:num>
  <w:num w:numId="6" w16cid:durableId="2026052237">
    <w:abstractNumId w:val="6"/>
  </w:num>
  <w:num w:numId="7" w16cid:durableId="1179348315">
    <w:abstractNumId w:val="7"/>
  </w:num>
  <w:num w:numId="8" w16cid:durableId="414597579">
    <w:abstractNumId w:val="4"/>
  </w:num>
  <w:num w:numId="9" w16cid:durableId="13534604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2D6F"/>
    <w:rsid w:val="0000723E"/>
    <w:rsid w:val="000227D0"/>
    <w:rsid w:val="00036184"/>
    <w:rsid w:val="00044541"/>
    <w:rsid w:val="00050CDC"/>
    <w:rsid w:val="000625CC"/>
    <w:rsid w:val="00092585"/>
    <w:rsid w:val="000D4E2E"/>
    <w:rsid w:val="000E0EFF"/>
    <w:rsid w:val="000E3A79"/>
    <w:rsid w:val="00112715"/>
    <w:rsid w:val="0012157E"/>
    <w:rsid w:val="0013398C"/>
    <w:rsid w:val="001535C7"/>
    <w:rsid w:val="00163BE0"/>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1671"/>
    <w:rsid w:val="002B54BB"/>
    <w:rsid w:val="002C1767"/>
    <w:rsid w:val="002D13A0"/>
    <w:rsid w:val="00310F9B"/>
    <w:rsid w:val="00312505"/>
    <w:rsid w:val="00327F0C"/>
    <w:rsid w:val="00331DDB"/>
    <w:rsid w:val="00340F85"/>
    <w:rsid w:val="003C4A1B"/>
    <w:rsid w:val="003F2B90"/>
    <w:rsid w:val="00411396"/>
    <w:rsid w:val="004171C9"/>
    <w:rsid w:val="00425B7A"/>
    <w:rsid w:val="00427375"/>
    <w:rsid w:val="00427529"/>
    <w:rsid w:val="00472B25"/>
    <w:rsid w:val="004A6D4B"/>
    <w:rsid w:val="004A7F71"/>
    <w:rsid w:val="004B31E4"/>
    <w:rsid w:val="004C221B"/>
    <w:rsid w:val="004C6E53"/>
    <w:rsid w:val="004E403E"/>
    <w:rsid w:val="00513F06"/>
    <w:rsid w:val="0051622C"/>
    <w:rsid w:val="00516C8B"/>
    <w:rsid w:val="005254E3"/>
    <w:rsid w:val="0052676E"/>
    <w:rsid w:val="00536370"/>
    <w:rsid w:val="00553297"/>
    <w:rsid w:val="00555AC1"/>
    <w:rsid w:val="0056052C"/>
    <w:rsid w:val="0059116B"/>
    <w:rsid w:val="005A325E"/>
    <w:rsid w:val="005A5386"/>
    <w:rsid w:val="005B4D8D"/>
    <w:rsid w:val="005C6314"/>
    <w:rsid w:val="005C765E"/>
    <w:rsid w:val="005D3750"/>
    <w:rsid w:val="005F4173"/>
    <w:rsid w:val="00614607"/>
    <w:rsid w:val="00614AE6"/>
    <w:rsid w:val="00621515"/>
    <w:rsid w:val="006318AD"/>
    <w:rsid w:val="00636286"/>
    <w:rsid w:val="00637C96"/>
    <w:rsid w:val="006453BE"/>
    <w:rsid w:val="00646250"/>
    <w:rsid w:val="00646B4F"/>
    <w:rsid w:val="006512FE"/>
    <w:rsid w:val="00663B7E"/>
    <w:rsid w:val="00674F75"/>
    <w:rsid w:val="00685900"/>
    <w:rsid w:val="00696240"/>
    <w:rsid w:val="006A340F"/>
    <w:rsid w:val="006A5F71"/>
    <w:rsid w:val="006B4DD2"/>
    <w:rsid w:val="006C6E7F"/>
    <w:rsid w:val="006E22A4"/>
    <w:rsid w:val="006E2F47"/>
    <w:rsid w:val="006E6210"/>
    <w:rsid w:val="006F6740"/>
    <w:rsid w:val="00707053"/>
    <w:rsid w:val="00741ECB"/>
    <w:rsid w:val="00755416"/>
    <w:rsid w:val="00764264"/>
    <w:rsid w:val="00787E55"/>
    <w:rsid w:val="0079461B"/>
    <w:rsid w:val="007A7713"/>
    <w:rsid w:val="007B4FB2"/>
    <w:rsid w:val="007C0A0D"/>
    <w:rsid w:val="007D0D0F"/>
    <w:rsid w:val="007E79C0"/>
    <w:rsid w:val="00815797"/>
    <w:rsid w:val="00817DC0"/>
    <w:rsid w:val="00826CBB"/>
    <w:rsid w:val="00833F59"/>
    <w:rsid w:val="00855336"/>
    <w:rsid w:val="00866311"/>
    <w:rsid w:val="00887F8C"/>
    <w:rsid w:val="008A3707"/>
    <w:rsid w:val="008C2177"/>
    <w:rsid w:val="008D2EFB"/>
    <w:rsid w:val="0090530B"/>
    <w:rsid w:val="00906660"/>
    <w:rsid w:val="00912339"/>
    <w:rsid w:val="0094174C"/>
    <w:rsid w:val="009A04B2"/>
    <w:rsid w:val="009B07B5"/>
    <w:rsid w:val="009D0426"/>
    <w:rsid w:val="009D52FB"/>
    <w:rsid w:val="009D6D88"/>
    <w:rsid w:val="00A05A3B"/>
    <w:rsid w:val="00A32171"/>
    <w:rsid w:val="00A600D6"/>
    <w:rsid w:val="00A649FC"/>
    <w:rsid w:val="00A70756"/>
    <w:rsid w:val="00A7788A"/>
    <w:rsid w:val="00A83BDF"/>
    <w:rsid w:val="00A840BB"/>
    <w:rsid w:val="00A86C63"/>
    <w:rsid w:val="00A97E02"/>
    <w:rsid w:val="00AA372E"/>
    <w:rsid w:val="00AE632A"/>
    <w:rsid w:val="00B0288E"/>
    <w:rsid w:val="00B80B6A"/>
    <w:rsid w:val="00BA5D90"/>
    <w:rsid w:val="00BA7041"/>
    <w:rsid w:val="00BA7752"/>
    <w:rsid w:val="00BB7109"/>
    <w:rsid w:val="00BD1236"/>
    <w:rsid w:val="00BD2530"/>
    <w:rsid w:val="00BF23C6"/>
    <w:rsid w:val="00C00A5C"/>
    <w:rsid w:val="00C05C6A"/>
    <w:rsid w:val="00C07A1D"/>
    <w:rsid w:val="00C10C87"/>
    <w:rsid w:val="00C1124C"/>
    <w:rsid w:val="00C279F4"/>
    <w:rsid w:val="00C301F0"/>
    <w:rsid w:val="00C56C9E"/>
    <w:rsid w:val="00C56E90"/>
    <w:rsid w:val="00C61C85"/>
    <w:rsid w:val="00C82B82"/>
    <w:rsid w:val="00CA2D8D"/>
    <w:rsid w:val="00CB66F6"/>
    <w:rsid w:val="00CC0527"/>
    <w:rsid w:val="00CC0FF9"/>
    <w:rsid w:val="00CE32F2"/>
    <w:rsid w:val="00CF00C9"/>
    <w:rsid w:val="00D002AE"/>
    <w:rsid w:val="00D009E6"/>
    <w:rsid w:val="00D21AD8"/>
    <w:rsid w:val="00D25E60"/>
    <w:rsid w:val="00D436D9"/>
    <w:rsid w:val="00D63EF7"/>
    <w:rsid w:val="00D64CFF"/>
    <w:rsid w:val="00D82167"/>
    <w:rsid w:val="00D859E1"/>
    <w:rsid w:val="00DA0E8D"/>
    <w:rsid w:val="00DA5F03"/>
    <w:rsid w:val="00DC03AE"/>
    <w:rsid w:val="00DC3F69"/>
    <w:rsid w:val="00DD3915"/>
    <w:rsid w:val="00DD6D50"/>
    <w:rsid w:val="00DE3B50"/>
    <w:rsid w:val="00E10A15"/>
    <w:rsid w:val="00E205DA"/>
    <w:rsid w:val="00E50B22"/>
    <w:rsid w:val="00E51271"/>
    <w:rsid w:val="00E55B6F"/>
    <w:rsid w:val="00E64A62"/>
    <w:rsid w:val="00EA3323"/>
    <w:rsid w:val="00EA6BAA"/>
    <w:rsid w:val="00EB0E72"/>
    <w:rsid w:val="00ED25D1"/>
    <w:rsid w:val="00EE435B"/>
    <w:rsid w:val="00EE5B56"/>
    <w:rsid w:val="00F06994"/>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5B6179B"/>
  <w15:chartTrackingRefBased/>
  <w15:docId w15:val="{7C3A4301-3747-44EF-9C82-E185D740A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Default">
    <w:name w:val="Default"/>
    <w:rsid w:val="004C6E53"/>
    <w:pPr>
      <w:widowControl w:val="0"/>
      <w:autoSpaceDE w:val="0"/>
      <w:autoSpaceDN w:val="0"/>
      <w:adjustRightInd w:val="0"/>
    </w:pPr>
    <w:rPr>
      <w:rFonts w:ascii="Arial" w:hAnsi="Arial" w:cs="Arial"/>
      <w:color w:val="000000"/>
      <w:sz w:val="24"/>
      <w:szCs w:val="24"/>
      <w:lang w:eastAsia="en-US"/>
    </w:rPr>
  </w:style>
  <w:style w:type="paragraph" w:styleId="Retraitcorpsdetexte">
    <w:name w:val="Body Text Indent"/>
    <w:basedOn w:val="Normal"/>
    <w:link w:val="RetraitcorpsdetexteCar"/>
    <w:rsid w:val="002B1671"/>
    <w:pPr>
      <w:suppressAutoHyphens w:val="0"/>
      <w:spacing w:after="120"/>
      <w:ind w:left="283"/>
    </w:pPr>
    <w:rPr>
      <w:sz w:val="24"/>
      <w:szCs w:val="24"/>
      <w:lang w:eastAsia="fr-FR"/>
    </w:rPr>
  </w:style>
  <w:style w:type="character" w:customStyle="1" w:styleId="RetraitcorpsdetexteCar">
    <w:name w:val="Retrait corps de texte Car"/>
    <w:link w:val="Retraitcorpsdetexte"/>
    <w:rsid w:val="002B1671"/>
    <w:rPr>
      <w:sz w:val="24"/>
      <w:szCs w:val="24"/>
    </w:rPr>
  </w:style>
  <w:style w:type="paragraph" w:customStyle="1" w:styleId="paragraph">
    <w:name w:val="paragraph"/>
    <w:basedOn w:val="Normal"/>
    <w:rsid w:val="00BF23C6"/>
    <w:pPr>
      <w:suppressAutoHyphens w:val="0"/>
      <w:spacing w:before="100" w:beforeAutospacing="1" w:after="100" w:afterAutospacing="1"/>
    </w:pPr>
    <w:rPr>
      <w:sz w:val="24"/>
      <w:szCs w:val="24"/>
      <w:lang w:eastAsia="fr-FR"/>
    </w:rPr>
  </w:style>
  <w:style w:type="character" w:customStyle="1" w:styleId="normaltextrun">
    <w:name w:val="normaltextrun"/>
    <w:rsid w:val="00BF23C6"/>
  </w:style>
  <w:style w:type="character" w:customStyle="1" w:styleId="eop">
    <w:name w:val="eop"/>
    <w:rsid w:val="00BF23C6"/>
  </w:style>
  <w:style w:type="paragraph" w:styleId="Paragraphedeliste">
    <w:name w:val="List Paragraph"/>
    <w:basedOn w:val="Normal"/>
    <w:uiPriority w:val="1"/>
    <w:qFormat/>
    <w:rsid w:val="00C00A5C"/>
    <w:pPr>
      <w:suppressAutoHyphens w:val="0"/>
      <w:spacing w:after="60"/>
      <w:ind w:left="720"/>
      <w:contextualSpacing/>
    </w:pPr>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TexteArticle.do;jsessionid=472C92D591AB98D875B571C6AE686FBC.tpdila19v_3?idArticle=LEGIARTI000032300450&amp;cidTexte=LEGITEXT000032300187&amp;dateTexte=20161026"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hyperlink" Target="https://www.legifrance.gouv.fr/affichTexteArticle.do;jsessionid=472C92D591AB98D875B571C6AE686FBC.tpdila19v_3?idArticle=LEGIARTI000032299887&amp;cidTexte=LEGITEXT000032299346&amp;dateTexte=20161026"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TexteArticle.do;jsessionid=472C92D591AB98D875B571C6AE686FBC.tpdila19v_3?idArticle=LEGIARTI000032299667&amp;cidTexte=LEGITEXT000032299346&amp;dateTexte=20161026"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TexteArticle.do;jsessionid=6191BD8B70026710BA8045F09D83AC0D.tpdila23v_2?idArticle=LEGIARTI000030922255&amp;cidTexte=LEGITEXT000030921938&amp;dateTexte=20160401&amp;categorieLien=id&amp;oldAction=&amp;nbResultRe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Article.do?cidTexte=LEGITEXT000006072050&amp;idArticle=LEGIARTI000006903498" TargetMode="External"/><Relationship Id="rId5" Type="http://schemas.openxmlformats.org/officeDocument/2006/relationships/webSettings" Target="webSettings.xml"/><Relationship Id="rId15" Type="http://schemas.openxmlformats.org/officeDocument/2006/relationships/hyperlink" Target="http://www.arles.cci.fr/"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legifrance.gouv.fr/affichTexteArticle.do;jsessionid=6191BD8B70026710BA8045F09D83AC0D.tpdila23v_2?idArticle=LEGIARTI000030922253&amp;cidTexte=LEGITEXT000030921938&amp;dateTexte=2016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Article.do?cidTexte=LEGITEXT000006072050&amp;idArticle=LEGIARTI000006903712&amp;dateTexte=&amp;categorieLien=cid"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ADFE9-7CF8-423E-B254-8330789C1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2547</Words>
  <Characters>14011</Characters>
  <Application>Microsoft Office Word</Application>
  <DocSecurity>0</DocSecurity>
  <Lines>116</Lines>
  <Paragraphs>33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16525</CharactersWithSpaces>
  <SharedDoc>false</SharedDoc>
  <HLinks>
    <vt:vector size="72"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42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37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32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27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2031655</vt:i4>
      </vt:variant>
      <vt:variant>
        <vt:i4>22</vt:i4>
      </vt:variant>
      <vt:variant>
        <vt:i4>0</vt:i4>
      </vt:variant>
      <vt:variant>
        <vt:i4>5</vt:i4>
      </vt:variant>
      <vt:variant>
        <vt:lpwstr>https://www.legifrance.gouv.fr/affichTexteArticle.do;jsessionid=472C92D591AB98D875B571C6AE686FBC.tpdila19v_3?idArticle=LEGIARTI000032299887&amp;cidTexte=LEGITEXT000032299346&amp;dateTexte=20161026</vt:lpwstr>
      </vt:variant>
      <vt:variant>
        <vt:lpwstr/>
      </vt:variant>
      <vt:variant>
        <vt:i4>6553669</vt:i4>
      </vt:variant>
      <vt:variant>
        <vt:i4>19</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16</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1966127</vt:i4>
      </vt:variant>
      <vt:variant>
        <vt:i4>9</vt:i4>
      </vt:variant>
      <vt:variant>
        <vt:i4>0</vt:i4>
      </vt:variant>
      <vt:variant>
        <vt:i4>5</vt:i4>
      </vt:variant>
      <vt:variant>
        <vt:lpwstr>https://www.legifrance.gouv.fr/affichTexteArticle.do;jsessionid=472C92D591AB98D875B571C6AE686FBC.tpdila19v_3?idArticle=LEGIARTI000032300450&amp;cidTexte=LEGITEXT000032300187&amp;dateTexte=20161026</vt:lpwstr>
      </vt:variant>
      <vt:variant>
        <vt:lpwstr/>
      </vt:variant>
      <vt:variant>
        <vt:i4>1114153</vt:i4>
      </vt:variant>
      <vt:variant>
        <vt:i4>6</vt:i4>
      </vt:variant>
      <vt:variant>
        <vt:i4>0</vt:i4>
      </vt:variant>
      <vt:variant>
        <vt:i4>5</vt:i4>
      </vt:variant>
      <vt:variant>
        <vt:lpwstr>https://www.legifrance.gouv.fr/affichTexteArticle.do;jsessionid=472C92D591AB98D875B571C6AE686FBC.tpdila19v_3?idArticle=LEGIARTI000032299667&amp;cidTexte=LEGITEXT000032299346&amp;dateTexte=20161026</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ariant>
        <vt:i4>1441878</vt:i4>
      </vt:variant>
      <vt:variant>
        <vt:i4>0</vt:i4>
      </vt:variant>
      <vt:variant>
        <vt:i4>0</vt:i4>
      </vt:variant>
      <vt:variant>
        <vt:i4>5</vt:i4>
      </vt:variant>
      <vt:variant>
        <vt:lpwstr>http://www.arles.cci.fr/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HOVANESSIAN Anne</cp:lastModifiedBy>
  <cp:revision>2</cp:revision>
  <cp:lastPrinted>2016-11-02T14:02:00Z</cp:lastPrinted>
  <dcterms:created xsi:type="dcterms:W3CDTF">2026-02-10T13:46:00Z</dcterms:created>
  <dcterms:modified xsi:type="dcterms:W3CDTF">2026-02-10T13:46:00Z</dcterms:modified>
</cp:coreProperties>
</file>